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62" w:type="dxa"/>
        <w:jc w:val="center"/>
        <w:tblLook w:val="04A0" w:firstRow="1" w:lastRow="0" w:firstColumn="1" w:lastColumn="0" w:noHBand="0" w:noVBand="1"/>
      </w:tblPr>
      <w:tblGrid>
        <w:gridCol w:w="577"/>
        <w:gridCol w:w="1251"/>
        <w:gridCol w:w="49"/>
        <w:gridCol w:w="131"/>
        <w:gridCol w:w="3085"/>
        <w:gridCol w:w="425"/>
        <w:gridCol w:w="1100"/>
        <w:gridCol w:w="2552"/>
        <w:gridCol w:w="421"/>
        <w:gridCol w:w="571"/>
      </w:tblGrid>
      <w:tr w:rsidR="000E607B" w:rsidRPr="000D3E8C" w14:paraId="3A207A4B" w14:textId="77777777" w:rsidTr="003A748C">
        <w:trPr>
          <w:trHeight w:val="170"/>
          <w:jc w:val="center"/>
        </w:trPr>
        <w:tc>
          <w:tcPr>
            <w:tcW w:w="1016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C6CFD8" w14:textId="77777777" w:rsidR="000E607B" w:rsidRPr="00C33D33" w:rsidRDefault="00FB0C30" w:rsidP="007F510A">
            <w:pPr>
              <w:widowControl w:val="0"/>
              <w:adjustRightInd w:val="0"/>
              <w:jc w:val="right"/>
              <w:textAlignment w:val="baseline"/>
              <w:rPr>
                <w:rFonts w:ascii="Arial Narrow" w:hAnsi="Arial Narrow" w:cs="Arial"/>
                <w:b/>
                <w:i/>
                <w:sz w:val="16"/>
                <w:szCs w:val="17"/>
              </w:rPr>
            </w:pPr>
            <w:r w:rsidRPr="000D3E8C">
              <w:rPr>
                <w:rFonts w:ascii="Arial Narrow" w:hAnsi="Arial Narrow" w:cs="Arial"/>
                <w:b/>
                <w:i/>
                <w:sz w:val="16"/>
                <w:szCs w:val="17"/>
              </w:rPr>
              <w:t>Załącznik – WZÓR OŚWIADCZENIA</w:t>
            </w:r>
          </w:p>
        </w:tc>
      </w:tr>
      <w:tr w:rsidR="000E607B" w:rsidRPr="000D3E8C" w14:paraId="4700F4FE" w14:textId="77777777" w:rsidTr="003A748C">
        <w:trPr>
          <w:trHeight w:val="794"/>
          <w:jc w:val="center"/>
        </w:trPr>
        <w:tc>
          <w:tcPr>
            <w:tcW w:w="101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B006D82" w14:textId="0D28497F" w:rsidR="00DD1F20" w:rsidRPr="000D3E8C" w:rsidRDefault="000878E6" w:rsidP="00C33D33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noProof/>
                <w:szCs w:val="24"/>
              </w:rPr>
              <w:drawing>
                <wp:anchor distT="0" distB="0" distL="114300" distR="114300" simplePos="0" relativeHeight="251657728" behindDoc="0" locked="0" layoutInCell="1" allowOverlap="1" wp14:anchorId="593467FA" wp14:editId="62771332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52705</wp:posOffset>
                  </wp:positionV>
                  <wp:extent cx="414655" cy="422275"/>
                  <wp:effectExtent l="0" t="0" r="0" b="0"/>
                  <wp:wrapNone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42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607B" w:rsidRPr="000D3E8C">
              <w:rPr>
                <w:rFonts w:ascii="Arial Narrow" w:hAnsi="Arial Narrow" w:cs="Arial"/>
                <w:b/>
                <w:szCs w:val="24"/>
              </w:rPr>
              <w:t xml:space="preserve">OŚWIADCZENIE </w:t>
            </w:r>
          </w:p>
          <w:p w14:paraId="2A75DB09" w14:textId="77777777" w:rsidR="0052590C" w:rsidRPr="000D3E8C" w:rsidRDefault="0052590C" w:rsidP="00C33D33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0D3E8C">
              <w:rPr>
                <w:rFonts w:ascii="Arial Narrow" w:hAnsi="Arial Narrow" w:cs="Arial"/>
                <w:b/>
                <w:szCs w:val="24"/>
              </w:rPr>
              <w:t xml:space="preserve">o niepodleganiu wykluczeniu oraz udostępnieniu zasobów </w:t>
            </w:r>
          </w:p>
          <w:p w14:paraId="0660B4B3" w14:textId="77777777" w:rsidR="000E607B" w:rsidRPr="000D3E8C" w:rsidRDefault="0052590C" w:rsidP="00C33D33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0D3E8C">
              <w:rPr>
                <w:rFonts w:ascii="Arial Narrow" w:hAnsi="Arial Narrow" w:cs="Arial"/>
                <w:b/>
                <w:szCs w:val="24"/>
              </w:rPr>
              <w:t xml:space="preserve">PODMIOTU </w:t>
            </w:r>
            <w:r w:rsidR="00DD1F20" w:rsidRPr="000D3E8C">
              <w:rPr>
                <w:rFonts w:ascii="Arial Narrow" w:hAnsi="Arial Narrow" w:cs="Arial"/>
                <w:b/>
                <w:szCs w:val="24"/>
              </w:rPr>
              <w:t>udostępniającego zasoby</w:t>
            </w:r>
          </w:p>
        </w:tc>
      </w:tr>
      <w:tr w:rsidR="000E607B" w:rsidRPr="000D3E8C" w14:paraId="12757483" w14:textId="77777777" w:rsidTr="003A748C">
        <w:trPr>
          <w:trHeight w:val="113"/>
          <w:jc w:val="center"/>
        </w:trPr>
        <w:tc>
          <w:tcPr>
            <w:tcW w:w="50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AC3966F" w14:textId="77777777" w:rsidR="000E607B" w:rsidRPr="000D3E8C" w:rsidRDefault="000E607B" w:rsidP="000E607B">
            <w:pPr>
              <w:rPr>
                <w:rFonts w:ascii="Arial Narrow" w:hAnsi="Arial Narrow" w:cs="Arial"/>
                <w:b/>
                <w:sz w:val="10"/>
                <w:szCs w:val="18"/>
              </w:rPr>
            </w:pPr>
          </w:p>
        </w:tc>
        <w:tc>
          <w:tcPr>
            <w:tcW w:w="506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C6ED1DB" w14:textId="77777777" w:rsidR="000E607B" w:rsidRPr="000D3E8C" w:rsidRDefault="000E607B" w:rsidP="000E607B">
            <w:pPr>
              <w:spacing w:line="360" w:lineRule="auto"/>
              <w:jc w:val="right"/>
              <w:rPr>
                <w:rFonts w:ascii="Arial Narrow" w:hAnsi="Arial Narrow" w:cs="Arial"/>
                <w:b/>
                <w:i/>
                <w:color w:val="FF0000"/>
                <w:sz w:val="10"/>
                <w:szCs w:val="24"/>
              </w:rPr>
            </w:pPr>
          </w:p>
        </w:tc>
      </w:tr>
      <w:tr w:rsidR="000E607B" w:rsidRPr="000D3E8C" w14:paraId="02066156" w14:textId="77777777" w:rsidTr="003A748C">
        <w:trPr>
          <w:trHeight w:val="283"/>
          <w:jc w:val="center"/>
        </w:trPr>
        <w:tc>
          <w:tcPr>
            <w:tcW w:w="1016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14:paraId="3F0370AD" w14:textId="77777777" w:rsidR="000E607B" w:rsidRPr="00C33D33" w:rsidRDefault="000E607B" w:rsidP="00C33D33">
            <w:pPr>
              <w:spacing w:line="260" w:lineRule="exact"/>
              <w:rPr>
                <w:rFonts w:ascii="Arial Narrow" w:hAnsi="Arial Narrow" w:cs="Arial"/>
                <w:b/>
                <w:szCs w:val="18"/>
              </w:rPr>
            </w:pPr>
            <w:r w:rsidRPr="00C33D33">
              <w:rPr>
                <w:rFonts w:ascii="Arial Narrow" w:hAnsi="Arial Narrow" w:cs="Arial"/>
                <w:b/>
                <w:szCs w:val="18"/>
              </w:rPr>
              <w:t xml:space="preserve">Dane </w:t>
            </w:r>
            <w:r w:rsidR="00DD1F20" w:rsidRPr="00C33D33">
              <w:rPr>
                <w:rFonts w:ascii="Arial Narrow" w:hAnsi="Arial Narrow" w:cs="Arial"/>
                <w:b/>
                <w:szCs w:val="18"/>
              </w:rPr>
              <w:t>podmiotu udostępniającego zasoby</w:t>
            </w:r>
            <w:r w:rsidRPr="000D3E8C">
              <w:rPr>
                <w:rFonts w:ascii="Arial Narrow" w:hAnsi="Arial Narrow" w:cs="Arial"/>
                <w:b/>
                <w:szCs w:val="18"/>
              </w:rPr>
              <w:t>:</w:t>
            </w:r>
          </w:p>
        </w:tc>
      </w:tr>
      <w:tr w:rsidR="000E607B" w:rsidRPr="000D3E8C" w14:paraId="5421DA40" w14:textId="77777777" w:rsidTr="003A748C">
        <w:trPr>
          <w:trHeight w:val="283"/>
          <w:jc w:val="center"/>
        </w:trPr>
        <w:tc>
          <w:tcPr>
            <w:tcW w:w="5518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14:paraId="49D0D478" w14:textId="77777777" w:rsidR="000E607B" w:rsidRPr="000D3E8C" w:rsidRDefault="000E607B" w:rsidP="00C33D33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0D3E8C">
              <w:rPr>
                <w:rFonts w:ascii="Arial Narrow" w:hAnsi="Arial Narrow" w:cs="Arial"/>
                <w:sz w:val="18"/>
                <w:szCs w:val="18"/>
              </w:rPr>
              <w:t>Nazwa:</w:t>
            </w:r>
          </w:p>
        </w:tc>
        <w:tc>
          <w:tcPr>
            <w:tcW w:w="464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14:paraId="6B73CA39" w14:textId="77777777" w:rsidR="000E607B" w:rsidRPr="000D3E8C" w:rsidRDefault="000E607B" w:rsidP="00C33D33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0D3E8C">
              <w:rPr>
                <w:rFonts w:ascii="Arial Narrow" w:hAnsi="Arial Narrow" w:cs="Arial"/>
                <w:sz w:val="18"/>
                <w:szCs w:val="18"/>
              </w:rPr>
              <w:t>Krajowy nr identyfikacyjny:</w:t>
            </w:r>
          </w:p>
        </w:tc>
      </w:tr>
      <w:tr w:rsidR="000E607B" w:rsidRPr="000D3E8C" w14:paraId="741F9D85" w14:textId="77777777" w:rsidTr="003A748C">
        <w:trPr>
          <w:trHeight w:val="283"/>
          <w:jc w:val="center"/>
        </w:trPr>
        <w:tc>
          <w:tcPr>
            <w:tcW w:w="5518" w:type="dxa"/>
            <w:gridSpan w:val="6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EB8AB" w14:textId="77777777" w:rsidR="000E607B" w:rsidRPr="000D3E8C" w:rsidRDefault="000E607B" w:rsidP="000E607B">
            <w:pPr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11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14:paraId="7CBF55C7" w14:textId="77777777" w:rsidR="000E607B" w:rsidRPr="00C33D33" w:rsidRDefault="000E607B" w:rsidP="00C33D33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33D33">
              <w:rPr>
                <w:rFonts w:ascii="Arial Narrow" w:hAnsi="Arial Narrow" w:cs="Arial"/>
                <w:sz w:val="16"/>
                <w:szCs w:val="18"/>
              </w:rPr>
              <w:t>REGON:</w:t>
            </w:r>
          </w:p>
        </w:tc>
        <w:tc>
          <w:tcPr>
            <w:tcW w:w="354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AB571" w14:textId="77777777" w:rsidR="000E607B" w:rsidRPr="000D3E8C" w:rsidRDefault="000E607B" w:rsidP="000E607B">
            <w:pPr>
              <w:rPr>
                <w:rFonts w:ascii="Arial Narrow" w:hAnsi="Arial Narrow" w:cs="Arial"/>
                <w:sz w:val="22"/>
                <w:szCs w:val="18"/>
              </w:rPr>
            </w:pPr>
          </w:p>
        </w:tc>
      </w:tr>
      <w:tr w:rsidR="000E607B" w:rsidRPr="000D3E8C" w14:paraId="75ADE875" w14:textId="77777777" w:rsidTr="003A748C">
        <w:trPr>
          <w:trHeight w:val="283"/>
          <w:jc w:val="center"/>
        </w:trPr>
        <w:tc>
          <w:tcPr>
            <w:tcW w:w="551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ADF9D" w14:textId="77777777" w:rsidR="000E607B" w:rsidRPr="000D3E8C" w:rsidRDefault="000E607B" w:rsidP="000E607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C91843D" w14:textId="77777777" w:rsidR="000E607B" w:rsidRPr="00C33D33" w:rsidRDefault="000E607B" w:rsidP="00C33D33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33D33">
              <w:rPr>
                <w:rFonts w:ascii="Arial Narrow" w:hAnsi="Arial Narrow" w:cs="Arial"/>
                <w:sz w:val="16"/>
                <w:szCs w:val="18"/>
              </w:rPr>
              <w:t>NIP:</w:t>
            </w:r>
          </w:p>
        </w:tc>
        <w:tc>
          <w:tcPr>
            <w:tcW w:w="3544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2240" w14:textId="77777777" w:rsidR="000E607B" w:rsidRPr="000D3E8C" w:rsidRDefault="000E607B" w:rsidP="000E607B">
            <w:pPr>
              <w:rPr>
                <w:rFonts w:ascii="Arial Narrow" w:hAnsi="Arial Narrow" w:cs="Arial"/>
                <w:sz w:val="22"/>
                <w:szCs w:val="18"/>
              </w:rPr>
            </w:pPr>
          </w:p>
        </w:tc>
      </w:tr>
      <w:tr w:rsidR="000E607B" w:rsidRPr="000D3E8C" w14:paraId="4E29E037" w14:textId="77777777" w:rsidTr="003A748C">
        <w:trPr>
          <w:trHeight w:val="283"/>
          <w:jc w:val="center"/>
        </w:trPr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14:paraId="2BBBD068" w14:textId="77777777" w:rsidR="000E607B" w:rsidRPr="000D3E8C" w:rsidRDefault="000E607B" w:rsidP="00C33D33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0D3E8C">
              <w:rPr>
                <w:rFonts w:ascii="Arial Narrow" w:hAnsi="Arial Narrow" w:cs="Arial"/>
                <w:sz w:val="16"/>
                <w:szCs w:val="18"/>
              </w:rPr>
              <w:t>Adres:</w:t>
            </w:r>
          </w:p>
        </w:tc>
        <w:tc>
          <w:tcPr>
            <w:tcW w:w="7342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370204" w14:textId="77777777" w:rsidR="000E607B" w:rsidRPr="000D3E8C" w:rsidRDefault="000E607B" w:rsidP="000E607B">
            <w:pPr>
              <w:ind w:left="-165" w:right="-145"/>
              <w:rPr>
                <w:rFonts w:ascii="Arial Narrow" w:hAnsi="Arial Narrow" w:cs="Arial"/>
                <w:bCs/>
                <w:sz w:val="22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5444B" w14:textId="77777777" w:rsidR="000E607B" w:rsidRPr="000D3E8C" w:rsidRDefault="000E607B" w:rsidP="000E607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E607B" w:rsidRPr="000D3E8C" w14:paraId="4AD093BB" w14:textId="77777777" w:rsidTr="003A748C">
        <w:trPr>
          <w:trHeight w:val="283"/>
          <w:jc w:val="center"/>
        </w:trPr>
        <w:tc>
          <w:tcPr>
            <w:tcW w:w="182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78B7832" w14:textId="77777777" w:rsidR="000E607B" w:rsidRPr="000D3E8C" w:rsidRDefault="000E607B" w:rsidP="00C33D33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0D3E8C">
              <w:rPr>
                <w:rFonts w:ascii="Arial Narrow" w:hAnsi="Arial Narrow" w:cs="Arial"/>
                <w:sz w:val="16"/>
                <w:szCs w:val="18"/>
              </w:rPr>
              <w:t>Miejscowość:</w:t>
            </w:r>
          </w:p>
        </w:tc>
        <w:tc>
          <w:tcPr>
            <w:tcW w:w="3690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EE450" w14:textId="77777777" w:rsidR="000E607B" w:rsidRPr="000D3E8C" w:rsidRDefault="000E607B" w:rsidP="000E607B">
            <w:pPr>
              <w:ind w:left="-165" w:right="-145"/>
              <w:rPr>
                <w:rFonts w:ascii="Arial Narrow" w:hAnsi="Arial Narrow" w:cs="Arial"/>
                <w:bCs/>
                <w:sz w:val="22"/>
                <w:szCs w:val="21"/>
              </w:rPr>
            </w:pPr>
          </w:p>
        </w:tc>
        <w:tc>
          <w:tcPr>
            <w:tcW w:w="11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0D9BC37" w14:textId="77777777" w:rsidR="000E607B" w:rsidRPr="000D3E8C" w:rsidRDefault="000E607B" w:rsidP="00C33D33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0D3E8C">
              <w:rPr>
                <w:rFonts w:ascii="Arial Narrow" w:hAnsi="Arial Narrow" w:cs="Arial"/>
                <w:sz w:val="16"/>
                <w:szCs w:val="18"/>
              </w:rPr>
              <w:t>Kod</w:t>
            </w:r>
            <w:r w:rsidR="00034498" w:rsidRPr="000D3E8C">
              <w:rPr>
                <w:rFonts w:ascii="Arial Narrow" w:hAnsi="Arial Narrow" w:cs="Arial"/>
                <w:sz w:val="16"/>
                <w:szCs w:val="18"/>
              </w:rPr>
              <w:t xml:space="preserve"> poczt</w:t>
            </w:r>
            <w:r w:rsidRPr="000D3E8C">
              <w:rPr>
                <w:rFonts w:ascii="Arial Narrow" w:hAnsi="Arial Narrow" w:cs="Arial"/>
                <w:sz w:val="16"/>
                <w:szCs w:val="18"/>
              </w:rPr>
              <w:t>:</w:t>
            </w:r>
          </w:p>
        </w:tc>
        <w:tc>
          <w:tcPr>
            <w:tcW w:w="3544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33DE" w14:textId="77777777" w:rsidR="000E607B" w:rsidRPr="000D3E8C" w:rsidRDefault="000E607B" w:rsidP="000E607B">
            <w:pPr>
              <w:rPr>
                <w:rFonts w:ascii="Arial Narrow" w:hAnsi="Arial Narrow" w:cs="Arial"/>
                <w:sz w:val="22"/>
                <w:szCs w:val="18"/>
              </w:rPr>
            </w:pPr>
          </w:p>
        </w:tc>
      </w:tr>
      <w:tr w:rsidR="000E607B" w:rsidRPr="000D3E8C" w14:paraId="6FE6BCEE" w14:textId="77777777" w:rsidTr="003A748C">
        <w:trPr>
          <w:trHeight w:val="113"/>
          <w:jc w:val="center"/>
        </w:trPr>
        <w:tc>
          <w:tcPr>
            <w:tcW w:w="1016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C03CBC" w14:textId="77777777" w:rsidR="000E607B" w:rsidRPr="000D3E8C" w:rsidRDefault="000E607B" w:rsidP="00AF4BE1">
            <w:pPr>
              <w:rPr>
                <w:rFonts w:ascii="Arial Narrow" w:hAnsi="Arial Narrow" w:cs="Arial"/>
                <w:sz w:val="12"/>
                <w:szCs w:val="21"/>
              </w:rPr>
            </w:pPr>
          </w:p>
        </w:tc>
      </w:tr>
      <w:tr w:rsidR="000E607B" w:rsidRPr="000D3E8C" w14:paraId="2A795260" w14:textId="77777777" w:rsidTr="003A748C">
        <w:trPr>
          <w:trHeight w:val="737"/>
          <w:jc w:val="center"/>
        </w:trPr>
        <w:tc>
          <w:tcPr>
            <w:tcW w:w="10162" w:type="dxa"/>
            <w:gridSpan w:val="10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DEFD" w14:textId="77777777" w:rsidR="000E607B" w:rsidRPr="000D3E8C" w:rsidRDefault="00DD1F20" w:rsidP="00C33D33">
            <w:pPr>
              <w:spacing w:line="260" w:lineRule="exact"/>
              <w:jc w:val="both"/>
              <w:rPr>
                <w:rFonts w:ascii="Arial Narrow" w:hAnsi="Arial Narrow" w:cs="Arial"/>
                <w:szCs w:val="21"/>
              </w:rPr>
            </w:pPr>
            <w:r w:rsidRPr="000D3E8C">
              <w:rPr>
                <w:rFonts w:ascii="Arial Narrow" w:hAnsi="Arial Narrow" w:cs="Arial"/>
                <w:sz w:val="22"/>
                <w:szCs w:val="21"/>
              </w:rPr>
              <w:t>Na potrzeby</w:t>
            </w:r>
            <w:r w:rsidR="000E607B" w:rsidRPr="000D3E8C">
              <w:rPr>
                <w:rFonts w:ascii="Arial Narrow" w:hAnsi="Arial Narrow" w:cs="Arial"/>
                <w:sz w:val="22"/>
                <w:szCs w:val="21"/>
              </w:rPr>
              <w:t xml:space="preserve"> postęp</w:t>
            </w:r>
            <w:r w:rsidRPr="000D3E8C">
              <w:rPr>
                <w:rFonts w:ascii="Arial Narrow" w:hAnsi="Arial Narrow" w:cs="Arial"/>
                <w:sz w:val="22"/>
                <w:szCs w:val="21"/>
              </w:rPr>
              <w:t>owania</w:t>
            </w:r>
            <w:r w:rsidR="000E607B" w:rsidRPr="000D3E8C">
              <w:rPr>
                <w:rFonts w:ascii="Arial Narrow" w:hAnsi="Arial Narrow" w:cs="Arial"/>
                <w:sz w:val="22"/>
                <w:szCs w:val="21"/>
              </w:rPr>
              <w:t xml:space="preserve"> o udzielenie zamówienia publicznego w </w:t>
            </w:r>
            <w:r w:rsidR="00FB0C30" w:rsidRPr="000D3E8C">
              <w:rPr>
                <w:rFonts w:ascii="Arial Narrow" w:hAnsi="Arial Narrow" w:cs="Arial"/>
                <w:sz w:val="22"/>
                <w:szCs w:val="21"/>
              </w:rPr>
              <w:t>trybie przetargu ograniczonego w dziedzinach obronności i bezpieczeństwa - art. 411 ustawy Pzp</w:t>
            </w:r>
            <w:r w:rsidR="000E607B" w:rsidRPr="00C33D33">
              <w:rPr>
                <w:rFonts w:ascii="Arial Narrow" w:hAnsi="Arial Narrow" w:cs="Arial"/>
                <w:sz w:val="22"/>
                <w:szCs w:val="21"/>
              </w:rPr>
              <w:t>,</w:t>
            </w:r>
            <w:r w:rsidR="000E607B" w:rsidRPr="000D3E8C">
              <w:rPr>
                <w:rFonts w:ascii="Arial Narrow" w:hAnsi="Arial Narrow" w:cs="Arial"/>
                <w:sz w:val="22"/>
                <w:szCs w:val="21"/>
              </w:rPr>
              <w:t xml:space="preserve"> prowadzonego przez:</w:t>
            </w:r>
          </w:p>
        </w:tc>
      </w:tr>
      <w:tr w:rsidR="000E607B" w:rsidRPr="000D3E8C" w14:paraId="2CDB0563" w14:textId="77777777" w:rsidTr="003A748C">
        <w:trPr>
          <w:trHeight w:val="454"/>
          <w:jc w:val="center"/>
        </w:trPr>
        <w:tc>
          <w:tcPr>
            <w:tcW w:w="10162" w:type="dxa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B59E4C7" w14:textId="77777777" w:rsidR="000E607B" w:rsidRPr="000D3E8C" w:rsidRDefault="000E607B" w:rsidP="000E607B">
            <w:pPr>
              <w:spacing w:line="260" w:lineRule="exact"/>
              <w:jc w:val="center"/>
              <w:rPr>
                <w:rFonts w:ascii="Arial Narrow" w:hAnsi="Arial Narrow" w:cs="Arial"/>
                <w:b/>
                <w:caps/>
                <w:szCs w:val="21"/>
              </w:rPr>
            </w:pPr>
            <w:r w:rsidRPr="000D3E8C">
              <w:rPr>
                <w:rFonts w:ascii="Arial Narrow" w:hAnsi="Arial Narrow" w:cs="Arial"/>
                <w:b/>
                <w:caps/>
                <w:szCs w:val="21"/>
              </w:rPr>
              <w:t>ZAMAWIAJĄCY- SKARB PAŃSTWA oddział zabezpieczenia żandarmerii wojskowej</w:t>
            </w:r>
          </w:p>
          <w:p w14:paraId="12AA5DBE" w14:textId="77777777" w:rsidR="000E607B" w:rsidRPr="000D3E8C" w:rsidRDefault="000E607B" w:rsidP="000E607B">
            <w:pPr>
              <w:spacing w:line="260" w:lineRule="exact"/>
              <w:jc w:val="center"/>
              <w:rPr>
                <w:rFonts w:ascii="Arial Narrow" w:hAnsi="Arial Narrow" w:cs="Arial"/>
                <w:szCs w:val="18"/>
              </w:rPr>
            </w:pPr>
            <w:r w:rsidRPr="000D3E8C">
              <w:rPr>
                <w:rFonts w:ascii="Arial Narrow" w:hAnsi="Arial Narrow" w:cs="Arial"/>
                <w:szCs w:val="21"/>
              </w:rPr>
              <w:t>ul</w:t>
            </w:r>
            <w:r w:rsidRPr="00C33D33">
              <w:rPr>
                <w:rFonts w:ascii="Arial Narrow" w:hAnsi="Arial Narrow" w:cs="Arial"/>
                <w:szCs w:val="21"/>
              </w:rPr>
              <w:t xml:space="preserve">. </w:t>
            </w:r>
            <w:r w:rsidRPr="000D3E8C">
              <w:rPr>
                <w:rFonts w:ascii="Arial Narrow" w:hAnsi="Arial Narrow" w:cs="Arial"/>
                <w:szCs w:val="21"/>
              </w:rPr>
              <w:t xml:space="preserve">Jana Ostroroga </w:t>
            </w:r>
            <w:r w:rsidRPr="00C33D33">
              <w:rPr>
                <w:rFonts w:ascii="Arial Narrow" w:hAnsi="Arial Narrow" w:cs="Arial"/>
                <w:szCs w:val="21"/>
              </w:rPr>
              <w:t>35, 01-163 WARSZAWA</w:t>
            </w:r>
          </w:p>
        </w:tc>
      </w:tr>
      <w:tr w:rsidR="0041448E" w:rsidRPr="000D3E8C" w14:paraId="59F27216" w14:textId="77777777" w:rsidTr="003A748C">
        <w:trPr>
          <w:trHeight w:val="454"/>
          <w:jc w:val="center"/>
        </w:trPr>
        <w:tc>
          <w:tcPr>
            <w:tcW w:w="2008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14:paraId="696A65C1" w14:textId="77777777" w:rsidR="0041448E" w:rsidRPr="000D3E8C" w:rsidRDefault="0041448E" w:rsidP="0041448E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0D3E8C">
              <w:rPr>
                <w:rFonts w:ascii="Arial Narrow" w:hAnsi="Arial Narrow" w:cs="Arial"/>
                <w:sz w:val="17"/>
                <w:szCs w:val="17"/>
              </w:rPr>
              <w:t xml:space="preserve">nazwa postępowania </w:t>
            </w:r>
          </w:p>
        </w:tc>
        <w:tc>
          <w:tcPr>
            <w:tcW w:w="815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E7F32" w14:textId="3170F3DA" w:rsidR="0041448E" w:rsidRPr="007F76A5" w:rsidRDefault="0092651A" w:rsidP="0041448E">
            <w:pPr>
              <w:spacing w:line="260" w:lineRule="exact"/>
              <w:rPr>
                <w:rFonts w:ascii="Arial Narrow" w:hAnsi="Arial Narrow" w:cs="Arial"/>
                <w:b/>
                <w:bCs/>
                <w:szCs w:val="19"/>
              </w:rPr>
            </w:pPr>
            <w:r w:rsidRPr="0092651A">
              <w:rPr>
                <w:rFonts w:ascii="Arial Narrow" w:hAnsi="Arial Narrow" w:cs="Arial"/>
                <w:b/>
                <w:bCs/>
                <w:color w:val="9900CC"/>
                <w:szCs w:val="21"/>
              </w:rPr>
              <w:t>DOSTAWA POJAZDÓW WOJSKOWYCH (INTERWENCYJNYCH) DLA ŻW</w:t>
            </w:r>
          </w:p>
        </w:tc>
      </w:tr>
      <w:tr w:rsidR="003A748C" w:rsidRPr="007F76A5" w14:paraId="51DBC767" w14:textId="77777777" w:rsidTr="003A748C">
        <w:tblPrEx>
          <w:jc w:val="left"/>
        </w:tblPrEx>
        <w:trPr>
          <w:trHeight w:val="227"/>
        </w:trPr>
        <w:tc>
          <w:tcPr>
            <w:tcW w:w="187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6C236DB6" w14:textId="77777777" w:rsidR="003A748C" w:rsidRPr="00BA5BE2" w:rsidRDefault="003A748C" w:rsidP="00C167CF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Zadanie 1</w:t>
            </w:r>
          </w:p>
        </w:tc>
        <w:tc>
          <w:tcPr>
            <w:tcW w:w="8285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4C7A5" w14:textId="77777777" w:rsidR="003A748C" w:rsidRPr="00BA5BE2" w:rsidRDefault="003A748C" w:rsidP="00C167CF">
            <w:pPr>
              <w:spacing w:line="260" w:lineRule="exact"/>
              <w:rPr>
                <w:rFonts w:ascii="Arial Narrow" w:hAnsi="Arial Narrow" w:cs="Arial"/>
                <w:b/>
                <w:bCs/>
              </w:rPr>
            </w:pPr>
            <w:r w:rsidRPr="00BA5BE2">
              <w:rPr>
                <w:rFonts w:ascii="Arial Narrow" w:hAnsi="Arial Narrow"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BE2">
              <w:rPr>
                <w:rFonts w:ascii="Arial Narrow" w:hAnsi="Arial Narrow" w:cs="Arial"/>
                <w:bCs/>
              </w:rPr>
              <w:instrText xml:space="preserve"> FORMCHECKBOX </w:instrText>
            </w:r>
            <w:r w:rsidR="0092651A">
              <w:rPr>
                <w:rFonts w:ascii="Arial Narrow" w:hAnsi="Arial Narrow" w:cs="Arial"/>
                <w:bCs/>
              </w:rPr>
            </w:r>
            <w:r w:rsidR="0092651A">
              <w:rPr>
                <w:rFonts w:ascii="Arial Narrow" w:hAnsi="Arial Narrow" w:cs="Arial"/>
                <w:bCs/>
              </w:rPr>
              <w:fldChar w:fldCharType="separate"/>
            </w:r>
            <w:r w:rsidRPr="00BA5BE2">
              <w:rPr>
                <w:rFonts w:ascii="Arial Narrow" w:hAnsi="Arial Narrow" w:cs="Arial"/>
                <w:bCs/>
              </w:rPr>
              <w:fldChar w:fldCharType="end"/>
            </w:r>
            <w:r w:rsidRPr="00BA5BE2">
              <w:rPr>
                <w:rFonts w:ascii="Arial Narrow" w:hAnsi="Arial Narrow" w:cs="Arial"/>
                <w:bCs/>
              </w:rPr>
              <w:t xml:space="preserve"> </w:t>
            </w:r>
            <w:r w:rsidRPr="00323E7A">
              <w:rPr>
                <w:rFonts w:ascii="Arial Narrow" w:hAnsi="Arial Narrow" w:cs="Arial"/>
              </w:rPr>
              <w:t>Samochód interwencyjny ruchu drogowego</w:t>
            </w:r>
          </w:p>
        </w:tc>
      </w:tr>
      <w:tr w:rsidR="003A748C" w:rsidRPr="007F76A5" w14:paraId="2F5B1652" w14:textId="77777777" w:rsidTr="003A748C">
        <w:tblPrEx>
          <w:jc w:val="left"/>
        </w:tblPrEx>
        <w:trPr>
          <w:trHeight w:val="227"/>
        </w:trPr>
        <w:tc>
          <w:tcPr>
            <w:tcW w:w="187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777D98AD" w14:textId="77777777" w:rsidR="003A748C" w:rsidRPr="00BA5BE2" w:rsidRDefault="003A748C" w:rsidP="00C167CF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1F14B4">
              <w:rPr>
                <w:rFonts w:ascii="Arial Narrow" w:hAnsi="Arial Narrow" w:cs="Arial"/>
                <w:sz w:val="17"/>
                <w:szCs w:val="17"/>
              </w:rPr>
              <w:t xml:space="preserve">Zadanie </w:t>
            </w:r>
            <w:r>
              <w:rPr>
                <w:rFonts w:ascii="Arial Narrow" w:hAnsi="Arial Narrow" w:cs="Arial"/>
                <w:sz w:val="17"/>
                <w:szCs w:val="17"/>
              </w:rPr>
              <w:t>2</w:t>
            </w:r>
          </w:p>
        </w:tc>
        <w:tc>
          <w:tcPr>
            <w:tcW w:w="8285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71205" w14:textId="77777777" w:rsidR="003A748C" w:rsidRPr="00BA5BE2" w:rsidRDefault="003A748C" w:rsidP="00C167CF">
            <w:pPr>
              <w:spacing w:line="260" w:lineRule="exact"/>
              <w:rPr>
                <w:rFonts w:ascii="Arial Narrow" w:hAnsi="Arial Narrow" w:cs="Arial"/>
                <w:b/>
                <w:bCs/>
              </w:rPr>
            </w:pPr>
            <w:r w:rsidRPr="00BA5BE2">
              <w:rPr>
                <w:rFonts w:ascii="Arial Narrow" w:hAnsi="Arial Narrow"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BE2">
              <w:rPr>
                <w:rFonts w:ascii="Arial Narrow" w:hAnsi="Arial Narrow" w:cs="Arial"/>
                <w:bCs/>
              </w:rPr>
              <w:instrText xml:space="preserve"> FORMCHECKBOX </w:instrText>
            </w:r>
            <w:r w:rsidR="0092651A">
              <w:rPr>
                <w:rFonts w:ascii="Arial Narrow" w:hAnsi="Arial Narrow" w:cs="Arial"/>
                <w:bCs/>
              </w:rPr>
            </w:r>
            <w:r w:rsidR="0092651A">
              <w:rPr>
                <w:rFonts w:ascii="Arial Narrow" w:hAnsi="Arial Narrow" w:cs="Arial"/>
                <w:bCs/>
              </w:rPr>
              <w:fldChar w:fldCharType="separate"/>
            </w:r>
            <w:r w:rsidRPr="00BA5BE2">
              <w:rPr>
                <w:rFonts w:ascii="Arial Narrow" w:hAnsi="Arial Narrow" w:cs="Arial"/>
                <w:bCs/>
              </w:rPr>
              <w:fldChar w:fldCharType="end"/>
            </w:r>
            <w:r w:rsidRPr="00BA5BE2">
              <w:rPr>
                <w:rFonts w:ascii="Arial Narrow" w:hAnsi="Arial Narrow" w:cs="Arial"/>
                <w:bCs/>
              </w:rPr>
              <w:t xml:space="preserve"> </w:t>
            </w:r>
            <w:r w:rsidRPr="00323E7A">
              <w:rPr>
                <w:rFonts w:ascii="Arial Narrow" w:hAnsi="Arial Narrow" w:cs="Arial"/>
              </w:rPr>
              <w:t>Samochód patrolowo-interwencyjny osobowo – terenowy</w:t>
            </w:r>
          </w:p>
        </w:tc>
      </w:tr>
      <w:tr w:rsidR="003A748C" w:rsidRPr="007F76A5" w14:paraId="6F3869C9" w14:textId="77777777" w:rsidTr="003A748C">
        <w:tblPrEx>
          <w:jc w:val="left"/>
        </w:tblPrEx>
        <w:trPr>
          <w:trHeight w:val="227"/>
        </w:trPr>
        <w:tc>
          <w:tcPr>
            <w:tcW w:w="187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54740CB9" w14:textId="77777777" w:rsidR="003A748C" w:rsidRPr="00BA5BE2" w:rsidRDefault="003A748C" w:rsidP="00C167CF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1F14B4">
              <w:rPr>
                <w:rFonts w:ascii="Arial Narrow" w:hAnsi="Arial Narrow" w:cs="Arial"/>
                <w:sz w:val="17"/>
                <w:szCs w:val="17"/>
              </w:rPr>
              <w:t xml:space="preserve">Zadanie </w:t>
            </w:r>
            <w:r>
              <w:rPr>
                <w:rFonts w:ascii="Arial Narrow" w:hAnsi="Arial Narrow" w:cs="Arial"/>
                <w:sz w:val="17"/>
                <w:szCs w:val="17"/>
              </w:rPr>
              <w:t>3</w:t>
            </w:r>
          </w:p>
        </w:tc>
        <w:tc>
          <w:tcPr>
            <w:tcW w:w="8285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8F33F" w14:textId="210C8DBD" w:rsidR="003A748C" w:rsidRPr="00BA5BE2" w:rsidRDefault="003A748C" w:rsidP="00C167CF">
            <w:pPr>
              <w:spacing w:line="260" w:lineRule="exact"/>
              <w:rPr>
                <w:rFonts w:ascii="Arial Narrow" w:hAnsi="Arial Narrow" w:cs="Arial"/>
                <w:b/>
                <w:bCs/>
              </w:rPr>
            </w:pPr>
            <w:r w:rsidRPr="00BA5BE2">
              <w:rPr>
                <w:rFonts w:ascii="Arial Narrow" w:hAnsi="Arial Narrow"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BE2">
              <w:rPr>
                <w:rFonts w:ascii="Arial Narrow" w:hAnsi="Arial Narrow" w:cs="Arial"/>
                <w:bCs/>
              </w:rPr>
              <w:instrText xml:space="preserve"> FORMCHECKBOX </w:instrText>
            </w:r>
            <w:r w:rsidR="0092651A">
              <w:rPr>
                <w:rFonts w:ascii="Arial Narrow" w:hAnsi="Arial Narrow" w:cs="Arial"/>
                <w:bCs/>
              </w:rPr>
            </w:r>
            <w:r w:rsidR="0092651A">
              <w:rPr>
                <w:rFonts w:ascii="Arial Narrow" w:hAnsi="Arial Narrow" w:cs="Arial"/>
                <w:bCs/>
              </w:rPr>
              <w:fldChar w:fldCharType="separate"/>
            </w:r>
            <w:r w:rsidRPr="00BA5BE2">
              <w:rPr>
                <w:rFonts w:ascii="Arial Narrow" w:hAnsi="Arial Narrow" w:cs="Arial"/>
                <w:bCs/>
              </w:rPr>
              <w:fldChar w:fldCharType="end"/>
            </w:r>
            <w:r w:rsidRPr="00BA5BE2">
              <w:rPr>
                <w:rFonts w:ascii="Arial Narrow" w:hAnsi="Arial Narrow" w:cs="Arial"/>
                <w:bCs/>
              </w:rPr>
              <w:t xml:space="preserve"> </w:t>
            </w:r>
            <w:r w:rsidRPr="00323E7A">
              <w:rPr>
                <w:rFonts w:ascii="Arial Narrow" w:hAnsi="Arial Narrow" w:cs="Arial"/>
              </w:rPr>
              <w:t>Samochód interwencyjny mikrobus</w:t>
            </w:r>
          </w:p>
        </w:tc>
      </w:tr>
      <w:tr w:rsidR="00584542" w:rsidRPr="000D3E8C" w14:paraId="78C6E121" w14:textId="77777777" w:rsidTr="003A748C">
        <w:trPr>
          <w:trHeight w:val="227"/>
          <w:jc w:val="center"/>
        </w:trPr>
        <w:tc>
          <w:tcPr>
            <w:tcW w:w="2008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14:paraId="02A4049C" w14:textId="77777777" w:rsidR="00584542" w:rsidRPr="000D3E8C" w:rsidRDefault="00584542" w:rsidP="00584542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0D3E8C">
              <w:rPr>
                <w:rFonts w:ascii="Arial Narrow" w:hAnsi="Arial Narrow" w:cs="Arial"/>
                <w:sz w:val="17"/>
                <w:szCs w:val="17"/>
              </w:rPr>
              <w:t>oznaczenie sprawy</w:t>
            </w:r>
          </w:p>
        </w:tc>
        <w:tc>
          <w:tcPr>
            <w:tcW w:w="815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18E24" w14:textId="3794E917" w:rsidR="00584542" w:rsidRPr="000D3E8C" w:rsidRDefault="002B3E95" w:rsidP="00400B61">
            <w:pPr>
              <w:spacing w:line="260" w:lineRule="exact"/>
              <w:rPr>
                <w:rFonts w:ascii="Arial Narrow" w:hAnsi="Arial Narrow" w:cs="Arial"/>
                <w:color w:val="0000CC"/>
                <w:szCs w:val="19"/>
              </w:rPr>
            </w:pPr>
            <w:r w:rsidRPr="002928D7">
              <w:rPr>
                <w:rFonts w:ascii="Arial Narrow" w:hAnsi="Arial Narrow" w:cs="Arial"/>
                <w:b/>
                <w:color w:val="9900CC"/>
                <w:szCs w:val="19"/>
              </w:rPr>
              <w:t>RZP</w:t>
            </w:r>
            <w:r w:rsidRPr="003632DB">
              <w:rPr>
                <w:rFonts w:ascii="Arial Narrow" w:hAnsi="Arial Narrow" w:cs="Arial"/>
                <w:b/>
                <w:color w:val="9900CC"/>
                <w:szCs w:val="19"/>
              </w:rPr>
              <w:t>/</w:t>
            </w:r>
            <w:r w:rsidR="003A748C">
              <w:rPr>
                <w:rFonts w:ascii="Arial Narrow" w:hAnsi="Arial Narrow" w:cs="Arial"/>
                <w:b/>
                <w:color w:val="9900CC"/>
                <w:szCs w:val="19"/>
              </w:rPr>
              <w:t>47</w:t>
            </w:r>
            <w:r w:rsidRPr="003632DB">
              <w:rPr>
                <w:rFonts w:ascii="Arial Narrow" w:hAnsi="Arial Narrow" w:cs="Arial"/>
                <w:b/>
                <w:color w:val="9900CC"/>
                <w:szCs w:val="19"/>
              </w:rPr>
              <w:t>/</w:t>
            </w:r>
            <w:r w:rsidRPr="002928D7">
              <w:rPr>
                <w:rFonts w:ascii="Arial Narrow" w:hAnsi="Arial Narrow" w:cs="Arial"/>
                <w:b/>
                <w:color w:val="9900CC"/>
                <w:szCs w:val="19"/>
              </w:rPr>
              <w:t>OZŻW/202</w:t>
            </w:r>
            <w:r w:rsidR="009733B4">
              <w:rPr>
                <w:rFonts w:ascii="Arial Narrow" w:hAnsi="Arial Narrow" w:cs="Arial"/>
                <w:b/>
                <w:color w:val="9900CC"/>
                <w:szCs w:val="19"/>
              </w:rPr>
              <w:t>5</w:t>
            </w:r>
          </w:p>
        </w:tc>
      </w:tr>
      <w:tr w:rsidR="00584542" w:rsidRPr="000D3E8C" w14:paraId="21C01CDD" w14:textId="77777777" w:rsidTr="003A748C">
        <w:trPr>
          <w:trHeight w:val="340"/>
          <w:jc w:val="center"/>
        </w:trPr>
        <w:tc>
          <w:tcPr>
            <w:tcW w:w="10162" w:type="dxa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7AEF8" w14:textId="77777777" w:rsidR="00584542" w:rsidRPr="000D3E8C" w:rsidRDefault="00584542" w:rsidP="00C33D33">
            <w:pPr>
              <w:spacing w:line="260" w:lineRule="exact"/>
              <w:jc w:val="center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0D3E8C">
              <w:rPr>
                <w:rFonts w:ascii="Arial Narrow" w:hAnsi="Arial Narrow" w:cs="Arial"/>
                <w:b/>
                <w:sz w:val="22"/>
                <w:szCs w:val="21"/>
              </w:rPr>
              <w:t>oświadczam, że:</w:t>
            </w:r>
          </w:p>
        </w:tc>
      </w:tr>
      <w:tr w:rsidR="000D3E8C" w:rsidRPr="000D3E8C" w14:paraId="223DC2C8" w14:textId="77777777" w:rsidTr="003A748C">
        <w:trPr>
          <w:trHeight w:val="283"/>
          <w:jc w:val="center"/>
        </w:trPr>
        <w:tc>
          <w:tcPr>
            <w:tcW w:w="5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622009AD" w14:textId="77777777" w:rsidR="000D3E8C" w:rsidRPr="000D3E8C" w:rsidRDefault="000D3E8C" w:rsidP="00C33D33">
            <w:pPr>
              <w:numPr>
                <w:ilvl w:val="0"/>
                <w:numId w:val="93"/>
              </w:numPr>
              <w:spacing w:before="60"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585" w:type="dxa"/>
            <w:gridSpan w:val="9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2200A74" w14:textId="77777777" w:rsidR="000D3E8C" w:rsidRPr="002F2705" w:rsidRDefault="000D3E8C" w:rsidP="000D3E8C">
            <w:pPr>
              <w:spacing w:line="260" w:lineRule="exact"/>
              <w:jc w:val="both"/>
              <w:rPr>
                <w:rFonts w:ascii="Arial Narrow" w:hAnsi="Arial Narrow" w:cs="Arial"/>
                <w:b/>
                <w:szCs w:val="21"/>
              </w:rPr>
            </w:pPr>
            <w:r w:rsidRPr="002F2705">
              <w:rPr>
                <w:rFonts w:ascii="Arial Narrow" w:hAnsi="Arial Narrow" w:cs="Arial"/>
                <w:b/>
                <w:szCs w:val="21"/>
              </w:rPr>
              <w:t xml:space="preserve">nie  zachodzą  w stosunku do  mnie  przesłanki  wykluczenia </w:t>
            </w:r>
            <w:r w:rsidRPr="002F2705">
              <w:rPr>
                <w:rFonts w:ascii="Arial Narrow" w:hAnsi="Arial Narrow" w:cs="Arial"/>
                <w:szCs w:val="21"/>
              </w:rPr>
              <w:t xml:space="preserve">z postępowania na podstawie: </w:t>
            </w:r>
          </w:p>
        </w:tc>
      </w:tr>
      <w:tr w:rsidR="000D3E8C" w:rsidRPr="000D3E8C" w14:paraId="66EC6831" w14:textId="77777777" w:rsidTr="003A748C">
        <w:trPr>
          <w:trHeight w:val="340"/>
          <w:jc w:val="center"/>
        </w:trPr>
        <w:tc>
          <w:tcPr>
            <w:tcW w:w="5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366646CE" w14:textId="77777777" w:rsidR="000D3E8C" w:rsidRPr="005F0D68" w:rsidRDefault="000D3E8C" w:rsidP="000D3E8C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5F0D68">
              <w:rPr>
                <w:rFonts w:ascii="Arial Narrow" w:hAnsi="Arial Narrow" w:cs="Arial"/>
                <w:sz w:val="16"/>
                <w:szCs w:val="16"/>
              </w:rPr>
              <w:t>1.1.</w:t>
            </w:r>
          </w:p>
        </w:tc>
        <w:tc>
          <w:tcPr>
            <w:tcW w:w="9585" w:type="dxa"/>
            <w:gridSpan w:val="9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CB716A5" w14:textId="77777777" w:rsidR="000D3E8C" w:rsidRPr="00C33D33" w:rsidRDefault="000D3E8C" w:rsidP="002B3E95">
            <w:pPr>
              <w:spacing w:line="260" w:lineRule="exact"/>
              <w:ind w:left="41"/>
              <w:jc w:val="both"/>
              <w:rPr>
                <w:rFonts w:ascii="Arial Narrow" w:hAnsi="Arial Narrow" w:cs="Arial"/>
                <w:szCs w:val="23"/>
              </w:rPr>
            </w:pPr>
            <w:r w:rsidRPr="00C33D33">
              <w:rPr>
                <w:rFonts w:ascii="Arial Narrow" w:hAnsi="Arial Narrow" w:cs="Arial"/>
                <w:szCs w:val="23"/>
              </w:rPr>
              <w:t>art. 405 ust. 1</w:t>
            </w:r>
            <w:r w:rsidRPr="002F2705">
              <w:rPr>
                <w:rFonts w:ascii="Arial Narrow" w:hAnsi="Arial Narrow" w:cs="Arial"/>
                <w:szCs w:val="23"/>
              </w:rPr>
              <w:t xml:space="preserve"> i 405 ust. 2 pkt. 4 i 5 </w:t>
            </w:r>
            <w:r w:rsidRPr="00C33D33">
              <w:rPr>
                <w:rFonts w:ascii="Arial Narrow" w:hAnsi="Arial Narrow" w:cs="Arial"/>
                <w:szCs w:val="23"/>
              </w:rPr>
              <w:t>ustawy Pzp.</w:t>
            </w:r>
            <w:r w:rsidRPr="002F2705">
              <w:rPr>
                <w:rFonts w:ascii="Arial Narrow" w:hAnsi="Arial Narrow" w:cs="Arial"/>
                <w:szCs w:val="23"/>
              </w:rPr>
              <w:t xml:space="preserve"> (w zakresie</w:t>
            </w:r>
            <w:r w:rsidR="002B3E95">
              <w:rPr>
                <w:rFonts w:ascii="Arial Narrow" w:hAnsi="Arial Narrow" w:cs="Arial"/>
                <w:szCs w:val="23"/>
              </w:rPr>
              <w:t xml:space="preserve"> wskazanym przez Zamawiającego)</w:t>
            </w:r>
            <w:r w:rsidRPr="00C33D33">
              <w:rPr>
                <w:rFonts w:ascii="Arial Narrow" w:hAnsi="Arial Narrow" w:cs="Arial"/>
                <w:szCs w:val="23"/>
              </w:rPr>
              <w:t>;</w:t>
            </w:r>
          </w:p>
        </w:tc>
      </w:tr>
      <w:tr w:rsidR="000D3E8C" w:rsidRPr="000D3E8C" w14:paraId="0C1673F9" w14:textId="77777777" w:rsidTr="003A748C">
        <w:trPr>
          <w:trHeight w:val="510"/>
          <w:jc w:val="center"/>
        </w:trPr>
        <w:tc>
          <w:tcPr>
            <w:tcW w:w="5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16661F1B" w14:textId="77777777" w:rsidR="000D3E8C" w:rsidRPr="005F0D68" w:rsidRDefault="000D3E8C" w:rsidP="000D3E8C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5F0D68">
              <w:rPr>
                <w:rFonts w:ascii="Arial Narrow" w:hAnsi="Arial Narrow" w:cs="Arial"/>
                <w:sz w:val="16"/>
                <w:szCs w:val="16"/>
              </w:rPr>
              <w:t>1.2.</w:t>
            </w:r>
          </w:p>
        </w:tc>
        <w:tc>
          <w:tcPr>
            <w:tcW w:w="9585" w:type="dxa"/>
            <w:gridSpan w:val="9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6C41996" w14:textId="77777777" w:rsidR="000D3E8C" w:rsidRPr="002F2705" w:rsidRDefault="000D3E8C" w:rsidP="00C33D33">
            <w:pPr>
              <w:spacing w:line="260" w:lineRule="exact"/>
              <w:ind w:left="41"/>
              <w:jc w:val="both"/>
              <w:rPr>
                <w:rFonts w:ascii="Arial Narrow" w:hAnsi="Arial Narrow" w:cs="Arial"/>
                <w:szCs w:val="21"/>
              </w:rPr>
            </w:pPr>
            <w:r w:rsidRPr="00C33D33">
              <w:rPr>
                <w:rFonts w:ascii="Arial Narrow" w:hAnsi="Arial Narrow" w:cs="Arial"/>
                <w:szCs w:val="23"/>
              </w:rPr>
              <w:t>art. 5k rozporządzenia Rady (UE) nr 833/2014 z dnia 31 lipca 2014  r. dotyczącego  środków  ograniczających  w  związku  z  działaniami  Rosji destabilizującymi sytuację na Ukrainie (</w:t>
            </w:r>
            <w:r w:rsidRPr="00C33D33">
              <w:rPr>
                <w:rFonts w:ascii="Arial Narrow" w:hAnsi="Arial Narrow" w:cs="Arial"/>
                <w:i/>
                <w:sz w:val="18"/>
                <w:szCs w:val="23"/>
              </w:rPr>
              <w:t>Dz. Urz. UE  nr  L  229  z  31.07.2014,  str.  1</w:t>
            </w:r>
            <w:r w:rsidRPr="00C33D33">
              <w:rPr>
                <w:rFonts w:ascii="Arial Narrow" w:hAnsi="Arial Narrow" w:cs="Arial"/>
                <w:szCs w:val="23"/>
              </w:rPr>
              <w:t>);</w:t>
            </w:r>
          </w:p>
        </w:tc>
      </w:tr>
      <w:tr w:rsidR="000D3E8C" w:rsidRPr="000D3E8C" w14:paraId="364B2F0E" w14:textId="77777777" w:rsidTr="003A748C">
        <w:trPr>
          <w:trHeight w:val="510"/>
          <w:jc w:val="center"/>
        </w:trPr>
        <w:tc>
          <w:tcPr>
            <w:tcW w:w="5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546BE130" w14:textId="77777777" w:rsidR="000D3E8C" w:rsidRPr="005F0D68" w:rsidRDefault="000D3E8C" w:rsidP="000D3E8C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5F0D68">
              <w:rPr>
                <w:rFonts w:ascii="Arial Narrow" w:hAnsi="Arial Narrow" w:cs="Arial"/>
                <w:sz w:val="16"/>
                <w:szCs w:val="16"/>
              </w:rPr>
              <w:t>1.3.</w:t>
            </w:r>
          </w:p>
        </w:tc>
        <w:tc>
          <w:tcPr>
            <w:tcW w:w="9585" w:type="dxa"/>
            <w:gridSpan w:val="9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49AABE16" w14:textId="77777777" w:rsidR="000D3E8C" w:rsidRPr="002F2705" w:rsidRDefault="000D3E8C" w:rsidP="002B3E95">
            <w:pPr>
              <w:spacing w:line="260" w:lineRule="exact"/>
              <w:ind w:left="41"/>
              <w:jc w:val="both"/>
              <w:rPr>
                <w:rFonts w:ascii="Arial Narrow" w:hAnsi="Arial Narrow" w:cs="Arial"/>
                <w:szCs w:val="21"/>
              </w:rPr>
            </w:pPr>
            <w:r w:rsidRPr="00C33D33">
              <w:rPr>
                <w:rFonts w:ascii="Arial Narrow" w:hAnsi="Arial Narrow" w:cs="Arial"/>
                <w:szCs w:val="23"/>
              </w:rPr>
              <w:t>art. 7 ust. 1 ustawy z dnia 13 kwietnia 2022 r. o szczególnych rozwiązaniach w zakresie przeciwdziałania wspieraniu agresji na Ukrainę oraz służących ochr</w:t>
            </w:r>
            <w:r w:rsidR="002B3E95">
              <w:rPr>
                <w:rFonts w:ascii="Arial Narrow" w:hAnsi="Arial Narrow" w:cs="Arial"/>
                <w:szCs w:val="23"/>
              </w:rPr>
              <w:t>onie bezpieczeństwa narodowego</w:t>
            </w:r>
            <w:r w:rsidRPr="00C33D33">
              <w:rPr>
                <w:rFonts w:ascii="Arial Narrow" w:hAnsi="Arial Narrow" w:cs="Arial"/>
                <w:szCs w:val="23"/>
              </w:rPr>
              <w:t>;</w:t>
            </w:r>
          </w:p>
        </w:tc>
      </w:tr>
      <w:tr w:rsidR="00584542" w:rsidRPr="000D3E8C" w14:paraId="4A43F77B" w14:textId="77777777" w:rsidTr="003A748C">
        <w:trPr>
          <w:trHeight w:val="510"/>
          <w:jc w:val="center"/>
        </w:trPr>
        <w:tc>
          <w:tcPr>
            <w:tcW w:w="577" w:type="dxa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</w:tcPr>
          <w:p w14:paraId="7D58F67C" w14:textId="77777777" w:rsidR="00584542" w:rsidRPr="000D3E8C" w:rsidRDefault="00584542" w:rsidP="00AF4BE1">
            <w:pPr>
              <w:numPr>
                <w:ilvl w:val="0"/>
                <w:numId w:val="93"/>
              </w:numPr>
              <w:spacing w:before="60"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585" w:type="dxa"/>
            <w:gridSpan w:val="9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0169" w14:textId="77777777" w:rsidR="00584542" w:rsidRPr="000D3E8C" w:rsidRDefault="00584542" w:rsidP="00584542">
            <w:pPr>
              <w:jc w:val="both"/>
              <w:rPr>
                <w:rFonts w:ascii="Arial Narrow" w:hAnsi="Arial Narrow" w:cs="Arial"/>
                <w:bCs/>
              </w:rPr>
            </w:pPr>
            <w:r w:rsidRPr="00AF4BE1">
              <w:rPr>
                <w:rFonts w:ascii="Arial Narrow" w:hAnsi="Arial Narrow" w:cs="Arial"/>
                <w:szCs w:val="21"/>
              </w:rPr>
              <w:t xml:space="preserve">działając na podstawie art. 118 ust. 4 ustawy Pzp, </w:t>
            </w:r>
            <w:r w:rsidRPr="00AF4BE1">
              <w:rPr>
                <w:rFonts w:ascii="Arial Narrow" w:hAnsi="Arial Narrow" w:cs="Arial"/>
                <w:b/>
                <w:szCs w:val="21"/>
              </w:rPr>
              <w:t>gwarantuję rzeczywisty dostęp</w:t>
            </w:r>
            <w:r w:rsidRPr="000D3E8C">
              <w:rPr>
                <w:rFonts w:ascii="Arial Narrow" w:hAnsi="Arial Narrow" w:cs="Arial"/>
                <w:szCs w:val="23"/>
              </w:rPr>
              <w:t xml:space="preserve"> </w:t>
            </w:r>
            <w:r w:rsidRPr="00AF4BE1">
              <w:rPr>
                <w:rFonts w:ascii="Arial Narrow" w:hAnsi="Arial Narrow" w:cs="Arial"/>
                <w:szCs w:val="21"/>
              </w:rPr>
              <w:t xml:space="preserve">do moich zasobów na potrzeby realizacji zamówienia publicznego, Wykonawcy: </w:t>
            </w:r>
          </w:p>
        </w:tc>
      </w:tr>
      <w:tr w:rsidR="00584542" w:rsidRPr="000D3E8C" w14:paraId="23C38C93" w14:textId="77777777" w:rsidTr="003A748C">
        <w:trPr>
          <w:trHeight w:val="227"/>
          <w:jc w:val="center"/>
        </w:trPr>
        <w:tc>
          <w:tcPr>
            <w:tcW w:w="57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79F776" w14:textId="77777777" w:rsidR="00584542" w:rsidRPr="000D3E8C" w:rsidRDefault="00584542" w:rsidP="00584542">
            <w:pPr>
              <w:spacing w:line="300" w:lineRule="auto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0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E17322C" w14:textId="77777777" w:rsidR="00584542" w:rsidRPr="000D3E8C" w:rsidRDefault="00584542" w:rsidP="00584542">
            <w:pPr>
              <w:rPr>
                <w:rFonts w:ascii="Arial Narrow" w:hAnsi="Arial Narrow" w:cs="Arial"/>
                <w:bCs/>
                <w:sz w:val="22"/>
                <w:szCs w:val="21"/>
              </w:rPr>
            </w:pPr>
          </w:p>
        </w:tc>
        <w:tc>
          <w:tcPr>
            <w:tcW w:w="571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CA6B0" w14:textId="77777777" w:rsidR="00584542" w:rsidRPr="000D3E8C" w:rsidRDefault="00584542" w:rsidP="00584542">
            <w:pPr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584542" w:rsidRPr="000D3E8C" w14:paraId="5B2B6776" w14:textId="77777777" w:rsidTr="003A748C">
        <w:trPr>
          <w:trHeight w:val="170"/>
          <w:jc w:val="center"/>
        </w:trPr>
        <w:tc>
          <w:tcPr>
            <w:tcW w:w="5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4A6B1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585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AB8C20" w14:textId="77777777" w:rsidR="00584542" w:rsidRPr="000D3E8C" w:rsidRDefault="00584542" w:rsidP="00584542">
            <w:pPr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AF4BE1">
              <w:rPr>
                <w:rFonts w:ascii="Arial Narrow" w:hAnsi="Arial Narrow" w:cs="Arial"/>
                <w:szCs w:val="21"/>
              </w:rPr>
              <w:t>w następującym zakresie:</w:t>
            </w:r>
          </w:p>
        </w:tc>
      </w:tr>
      <w:tr w:rsidR="00584542" w:rsidRPr="000D3E8C" w14:paraId="264BF4E3" w14:textId="77777777" w:rsidTr="003A748C">
        <w:trPr>
          <w:trHeight w:val="283"/>
          <w:jc w:val="center"/>
        </w:trPr>
        <w:tc>
          <w:tcPr>
            <w:tcW w:w="57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2D10C8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0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E9863E" w14:textId="77777777" w:rsidR="00584542" w:rsidRPr="000D3E8C" w:rsidRDefault="00584542" w:rsidP="00584542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571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00490" w14:textId="77777777" w:rsidR="00584542" w:rsidRPr="000D3E8C" w:rsidRDefault="00584542" w:rsidP="00584542">
            <w:pPr>
              <w:rPr>
                <w:rFonts w:ascii="Arial Narrow" w:hAnsi="Arial Narrow" w:cs="Arial"/>
                <w:bCs/>
              </w:rPr>
            </w:pPr>
          </w:p>
        </w:tc>
      </w:tr>
      <w:tr w:rsidR="00584542" w:rsidRPr="000D3E8C" w14:paraId="3F48DAF2" w14:textId="77777777" w:rsidTr="003A748C">
        <w:trPr>
          <w:trHeight w:val="57"/>
          <w:jc w:val="center"/>
        </w:trPr>
        <w:tc>
          <w:tcPr>
            <w:tcW w:w="5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FE6395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6"/>
                <w:szCs w:val="16"/>
              </w:rPr>
            </w:pPr>
          </w:p>
        </w:tc>
        <w:tc>
          <w:tcPr>
            <w:tcW w:w="9585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3F3109" w14:textId="77777777" w:rsidR="00584542" w:rsidRPr="000D3E8C" w:rsidRDefault="00584542" w:rsidP="00584542">
            <w:pPr>
              <w:jc w:val="both"/>
              <w:rPr>
                <w:rFonts w:ascii="Arial Narrow" w:hAnsi="Arial Narrow" w:cs="Arial"/>
                <w:bCs/>
                <w:sz w:val="6"/>
                <w:szCs w:val="21"/>
              </w:rPr>
            </w:pPr>
          </w:p>
        </w:tc>
      </w:tr>
      <w:tr w:rsidR="00584542" w:rsidRPr="000D3E8C" w14:paraId="1DE8B794" w14:textId="77777777" w:rsidTr="003A748C">
        <w:trPr>
          <w:trHeight w:val="283"/>
          <w:jc w:val="center"/>
        </w:trPr>
        <w:tc>
          <w:tcPr>
            <w:tcW w:w="5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0443FD" w14:textId="77777777" w:rsidR="00584542" w:rsidRPr="000D3E8C" w:rsidRDefault="00584542" w:rsidP="00584542">
            <w:pPr>
              <w:spacing w:line="300" w:lineRule="auto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585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B12516" w14:textId="77777777" w:rsidR="00584542" w:rsidRPr="000D3E8C" w:rsidRDefault="00584542" w:rsidP="00584542">
            <w:pPr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AF4BE1">
              <w:rPr>
                <w:rFonts w:ascii="Arial Narrow" w:hAnsi="Arial Narrow" w:cs="Arial"/>
                <w:szCs w:val="21"/>
              </w:rPr>
              <w:t>Sposób i okres udostępnienia Wykonawcy i wykorzystania przez niego udostępnionych zasobów:</w:t>
            </w:r>
          </w:p>
        </w:tc>
      </w:tr>
      <w:tr w:rsidR="00584542" w:rsidRPr="000D3E8C" w14:paraId="2D96C9EB" w14:textId="77777777" w:rsidTr="003A748C">
        <w:trPr>
          <w:trHeight w:val="227"/>
          <w:jc w:val="center"/>
        </w:trPr>
        <w:tc>
          <w:tcPr>
            <w:tcW w:w="57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D7628A" w14:textId="77777777" w:rsidR="00584542" w:rsidRPr="000D3E8C" w:rsidRDefault="00584542" w:rsidP="00584542">
            <w:pPr>
              <w:spacing w:line="300" w:lineRule="auto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0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8EBFD54" w14:textId="77777777" w:rsidR="00584542" w:rsidRPr="000D3E8C" w:rsidRDefault="00584542" w:rsidP="00584542">
            <w:pPr>
              <w:rPr>
                <w:rFonts w:ascii="Arial Narrow" w:hAnsi="Arial Narrow" w:cs="Arial"/>
                <w:bCs/>
                <w:sz w:val="22"/>
                <w:szCs w:val="21"/>
              </w:rPr>
            </w:pPr>
          </w:p>
        </w:tc>
        <w:tc>
          <w:tcPr>
            <w:tcW w:w="571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27E5F" w14:textId="77777777" w:rsidR="00584542" w:rsidRPr="000D3E8C" w:rsidRDefault="00584542" w:rsidP="00584542">
            <w:pPr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584542" w:rsidRPr="000D3E8C" w14:paraId="411EC77A" w14:textId="77777777" w:rsidTr="003A748C">
        <w:trPr>
          <w:trHeight w:val="57"/>
          <w:jc w:val="center"/>
        </w:trPr>
        <w:tc>
          <w:tcPr>
            <w:tcW w:w="5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CD1A2F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6"/>
                <w:szCs w:val="16"/>
              </w:rPr>
            </w:pPr>
          </w:p>
        </w:tc>
        <w:tc>
          <w:tcPr>
            <w:tcW w:w="9585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724070" w14:textId="77777777" w:rsidR="00584542" w:rsidRPr="000D3E8C" w:rsidRDefault="00584542" w:rsidP="00584542">
            <w:pPr>
              <w:jc w:val="both"/>
              <w:rPr>
                <w:rFonts w:ascii="Arial Narrow" w:hAnsi="Arial Narrow" w:cs="Arial"/>
                <w:bCs/>
                <w:sz w:val="6"/>
                <w:szCs w:val="21"/>
              </w:rPr>
            </w:pPr>
          </w:p>
        </w:tc>
      </w:tr>
      <w:tr w:rsidR="00584542" w:rsidRPr="000D3E8C" w14:paraId="1B3FDBB5" w14:textId="77777777" w:rsidTr="003A748C">
        <w:trPr>
          <w:trHeight w:val="283"/>
          <w:jc w:val="center"/>
        </w:trPr>
        <w:tc>
          <w:tcPr>
            <w:tcW w:w="5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D77567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585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BFC157" w14:textId="77777777" w:rsidR="00584542" w:rsidRPr="00AF4BE1" w:rsidRDefault="00584542" w:rsidP="00584542">
            <w:pPr>
              <w:jc w:val="both"/>
              <w:rPr>
                <w:rFonts w:ascii="Arial Narrow" w:hAnsi="Arial Narrow" w:cs="Arial"/>
                <w:szCs w:val="21"/>
              </w:rPr>
            </w:pPr>
            <w:r w:rsidRPr="00AF4BE1">
              <w:rPr>
                <w:rFonts w:ascii="Arial Narrow" w:hAnsi="Arial Narrow" w:cs="Arial"/>
                <w:szCs w:val="21"/>
              </w:rPr>
              <w:t>Zakres</w:t>
            </w:r>
            <w:r w:rsidR="000D3E8C" w:rsidRPr="00AF4BE1">
              <w:rPr>
                <w:rFonts w:ascii="Arial Narrow" w:hAnsi="Arial Narrow" w:cs="Arial"/>
                <w:szCs w:val="21"/>
              </w:rPr>
              <w:t xml:space="preserve"> </w:t>
            </w:r>
            <w:r w:rsidR="000D3E8C" w:rsidRPr="00F3621E">
              <w:rPr>
                <w:rFonts w:ascii="Arial Narrow" w:hAnsi="Arial Narrow" w:cs="Arial"/>
                <w:szCs w:val="21"/>
                <w:u w:val="single"/>
              </w:rPr>
              <w:t>dostaw</w:t>
            </w:r>
            <w:r w:rsidR="000D3E8C" w:rsidRPr="00AF4BE1">
              <w:rPr>
                <w:rFonts w:ascii="Arial Narrow" w:hAnsi="Arial Narrow" w:cs="Arial"/>
                <w:szCs w:val="21"/>
              </w:rPr>
              <w:t xml:space="preserve"> lub</w:t>
            </w:r>
            <w:r w:rsidRPr="00AF4BE1">
              <w:rPr>
                <w:rFonts w:ascii="Arial Narrow" w:hAnsi="Arial Narrow" w:cs="Arial"/>
                <w:szCs w:val="21"/>
              </w:rPr>
              <w:t xml:space="preserve"> </w:t>
            </w:r>
            <w:r w:rsidRPr="00AF4BE1">
              <w:rPr>
                <w:rFonts w:ascii="Arial Narrow" w:hAnsi="Arial Narrow" w:cs="Arial"/>
                <w:szCs w:val="21"/>
                <w:u w:val="single"/>
              </w:rPr>
              <w:t>usług</w:t>
            </w:r>
            <w:r w:rsidRPr="00AF4BE1">
              <w:rPr>
                <w:rFonts w:ascii="Arial Narrow" w:hAnsi="Arial Narrow" w:cs="Arial"/>
                <w:szCs w:val="21"/>
              </w:rPr>
              <w:t>, które będę realizował, jako podmiot udostępniający zasoby:</w:t>
            </w:r>
          </w:p>
          <w:p w14:paraId="1F69070A" w14:textId="77777777" w:rsidR="00584542" w:rsidRPr="000D3E8C" w:rsidRDefault="00584542" w:rsidP="00584542">
            <w:pPr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0D3E8C">
              <w:rPr>
                <w:rFonts w:ascii="Arial Narrow" w:hAnsi="Arial Narrow" w:cs="Arial"/>
                <w:i/>
                <w:sz w:val="16"/>
                <w:szCs w:val="23"/>
              </w:rPr>
              <w:t>(dotyczy zdolności technicznej lub zawodowej, w tym wykształcenia, kwalifikacji zawodowych lub doświadczenia)</w:t>
            </w:r>
          </w:p>
        </w:tc>
      </w:tr>
      <w:tr w:rsidR="00584542" w:rsidRPr="000D3E8C" w14:paraId="30881650" w14:textId="77777777" w:rsidTr="003A748C">
        <w:trPr>
          <w:trHeight w:val="283"/>
          <w:jc w:val="center"/>
        </w:trPr>
        <w:tc>
          <w:tcPr>
            <w:tcW w:w="57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DC76C2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0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C4DFAB" w14:textId="77777777" w:rsidR="00584542" w:rsidRPr="000D3E8C" w:rsidRDefault="00584542" w:rsidP="00584542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571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5923D" w14:textId="77777777" w:rsidR="00584542" w:rsidRPr="000D3E8C" w:rsidRDefault="00584542" w:rsidP="00584542">
            <w:pPr>
              <w:rPr>
                <w:rFonts w:ascii="Arial Narrow" w:hAnsi="Arial Narrow" w:cs="Arial"/>
                <w:bCs/>
              </w:rPr>
            </w:pPr>
          </w:p>
        </w:tc>
      </w:tr>
      <w:tr w:rsidR="00584542" w:rsidRPr="000D3E8C" w14:paraId="1D053A55" w14:textId="77777777" w:rsidTr="003A748C">
        <w:trPr>
          <w:trHeight w:val="170"/>
          <w:jc w:val="center"/>
        </w:trPr>
        <w:tc>
          <w:tcPr>
            <w:tcW w:w="577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FCCC0F8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12"/>
                <w:szCs w:val="16"/>
              </w:rPr>
            </w:pPr>
          </w:p>
        </w:tc>
        <w:tc>
          <w:tcPr>
            <w:tcW w:w="9585" w:type="dxa"/>
            <w:gridSpan w:val="9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3D5FE" w14:textId="77777777" w:rsidR="00584542" w:rsidRPr="000D3E8C" w:rsidRDefault="00584542" w:rsidP="00584542">
            <w:pPr>
              <w:jc w:val="both"/>
              <w:rPr>
                <w:rFonts w:ascii="Arial Narrow" w:hAnsi="Arial Narrow" w:cs="Arial"/>
                <w:bCs/>
                <w:i/>
                <w:sz w:val="12"/>
              </w:rPr>
            </w:pPr>
          </w:p>
        </w:tc>
      </w:tr>
      <w:tr w:rsidR="00584542" w:rsidRPr="000D3E8C" w14:paraId="6C172DD2" w14:textId="77777777" w:rsidTr="003A748C">
        <w:trPr>
          <w:trHeight w:val="737"/>
          <w:jc w:val="center"/>
        </w:trPr>
        <w:tc>
          <w:tcPr>
            <w:tcW w:w="577" w:type="dxa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</w:tcPr>
          <w:p w14:paraId="6C9B862C" w14:textId="77777777" w:rsidR="00584542" w:rsidRPr="000D3E8C" w:rsidRDefault="00584542" w:rsidP="00AF4BE1">
            <w:pPr>
              <w:numPr>
                <w:ilvl w:val="0"/>
                <w:numId w:val="93"/>
              </w:numPr>
              <w:spacing w:before="60"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585" w:type="dxa"/>
            <w:gridSpan w:val="9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74823" w14:textId="77777777" w:rsidR="00584542" w:rsidRPr="000D3E8C" w:rsidRDefault="00584542" w:rsidP="002B3E95">
            <w:pPr>
              <w:jc w:val="both"/>
              <w:rPr>
                <w:rFonts w:ascii="Arial Narrow" w:hAnsi="Arial Narrow" w:cs="Arial"/>
                <w:szCs w:val="23"/>
              </w:rPr>
            </w:pPr>
            <w:r w:rsidRPr="000D3E8C">
              <w:rPr>
                <w:rFonts w:ascii="Arial Narrow" w:hAnsi="Arial Narrow" w:cs="Arial"/>
                <w:szCs w:val="23"/>
              </w:rPr>
              <w:t xml:space="preserve">podmiotowe środki dowodowe (KRS, CEIDG itp.), które można uzyskać za pomocą bezpłatnych i ogólnodostępnych baz danych </w:t>
            </w:r>
            <w:r w:rsidRPr="000D3E8C">
              <w:rPr>
                <w:rFonts w:ascii="Arial Narrow" w:hAnsi="Arial Narrow" w:cs="Arial"/>
                <w:sz w:val="18"/>
                <w:szCs w:val="23"/>
              </w:rPr>
              <w:t>(</w:t>
            </w:r>
            <w:r w:rsidRPr="000D3E8C">
              <w:rPr>
                <w:rFonts w:ascii="Arial Narrow" w:hAnsi="Arial Narrow" w:cs="Arial"/>
                <w:i/>
                <w:sz w:val="18"/>
                <w:szCs w:val="23"/>
              </w:rPr>
              <w:t xml:space="preserve">w szczególności rejestrów publicznych w rozumieniu </w:t>
            </w:r>
            <w:r w:rsidRPr="000D3E8C">
              <w:rPr>
                <w:rFonts w:ascii="Arial Narrow" w:hAnsi="Arial Narrow" w:cs="Arial"/>
                <w:i/>
                <w:spacing w:val="-8"/>
                <w:sz w:val="18"/>
                <w:szCs w:val="23"/>
              </w:rPr>
              <w:t>ustawy z dnia 17 lutego 2005 r. o informatyzacji działalności podmiotów rea</w:t>
            </w:r>
            <w:r w:rsidR="002B3E95">
              <w:rPr>
                <w:rFonts w:ascii="Arial Narrow" w:hAnsi="Arial Narrow" w:cs="Arial"/>
                <w:i/>
                <w:spacing w:val="-8"/>
                <w:sz w:val="18"/>
                <w:szCs w:val="23"/>
              </w:rPr>
              <w:t>lizujących zadania publiczne</w:t>
            </w:r>
            <w:r w:rsidRPr="000D3E8C">
              <w:rPr>
                <w:rFonts w:ascii="Arial Narrow" w:hAnsi="Arial Narrow" w:cs="Arial"/>
                <w:szCs w:val="23"/>
              </w:rPr>
              <w:t xml:space="preserve">, </w:t>
            </w:r>
            <w:r w:rsidRPr="000D3E8C">
              <w:rPr>
                <w:rFonts w:ascii="Arial Narrow" w:hAnsi="Arial Narrow" w:cs="Arial"/>
                <w:b/>
                <w:szCs w:val="23"/>
              </w:rPr>
              <w:t>dostępne są pod adresem</w:t>
            </w:r>
            <w:r w:rsidRPr="000D3E8C">
              <w:rPr>
                <w:rFonts w:ascii="Arial Narrow" w:hAnsi="Arial Narrow" w:cs="Arial"/>
                <w:szCs w:val="23"/>
              </w:rPr>
              <w:t>:</w:t>
            </w:r>
          </w:p>
        </w:tc>
      </w:tr>
      <w:tr w:rsidR="00584542" w:rsidRPr="000D3E8C" w14:paraId="69F6D260" w14:textId="77777777" w:rsidTr="003A748C">
        <w:trPr>
          <w:trHeight w:val="227"/>
          <w:jc w:val="center"/>
        </w:trPr>
        <w:tc>
          <w:tcPr>
            <w:tcW w:w="57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45B997" w14:textId="77777777" w:rsidR="00584542" w:rsidRPr="000D3E8C" w:rsidRDefault="00584542" w:rsidP="00584542">
            <w:pPr>
              <w:spacing w:line="300" w:lineRule="auto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0D3E8C">
              <w:rPr>
                <w:rFonts w:ascii="Arial Narrow" w:hAnsi="Arial Narrow" w:cs="Arial"/>
                <w:sz w:val="16"/>
                <w:szCs w:val="16"/>
              </w:rPr>
              <w:t>3.1.</w:t>
            </w:r>
          </w:p>
        </w:tc>
        <w:tc>
          <w:tcPr>
            <w:tcW w:w="90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DEDA9B4" w14:textId="77777777" w:rsidR="00584542" w:rsidRPr="000D3E8C" w:rsidRDefault="00584542" w:rsidP="00584542">
            <w:pPr>
              <w:rPr>
                <w:rFonts w:ascii="Arial Narrow" w:hAnsi="Arial Narrow" w:cs="Arial"/>
                <w:bCs/>
                <w:sz w:val="22"/>
                <w:szCs w:val="21"/>
              </w:rPr>
            </w:pPr>
          </w:p>
        </w:tc>
        <w:tc>
          <w:tcPr>
            <w:tcW w:w="571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41BAF" w14:textId="77777777" w:rsidR="00584542" w:rsidRPr="000D3E8C" w:rsidRDefault="00584542" w:rsidP="00584542">
            <w:pPr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584542" w:rsidRPr="000D3E8C" w14:paraId="1C756C48" w14:textId="77777777" w:rsidTr="003A748C">
        <w:trPr>
          <w:trHeight w:val="57"/>
          <w:jc w:val="center"/>
        </w:trPr>
        <w:tc>
          <w:tcPr>
            <w:tcW w:w="5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F1A9DB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6"/>
                <w:szCs w:val="16"/>
              </w:rPr>
            </w:pPr>
          </w:p>
        </w:tc>
        <w:tc>
          <w:tcPr>
            <w:tcW w:w="9585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0E0F80" w14:textId="77777777" w:rsidR="00584542" w:rsidRPr="000D3E8C" w:rsidRDefault="00584542" w:rsidP="00584542">
            <w:pPr>
              <w:jc w:val="both"/>
              <w:rPr>
                <w:rFonts w:ascii="Arial Narrow" w:hAnsi="Arial Narrow" w:cs="Arial"/>
                <w:bCs/>
                <w:sz w:val="6"/>
                <w:szCs w:val="21"/>
              </w:rPr>
            </w:pPr>
          </w:p>
        </w:tc>
      </w:tr>
      <w:tr w:rsidR="00584542" w:rsidRPr="000D3E8C" w14:paraId="2AF4E88F" w14:textId="77777777" w:rsidTr="003A748C">
        <w:trPr>
          <w:trHeight w:val="227"/>
          <w:jc w:val="center"/>
        </w:trPr>
        <w:tc>
          <w:tcPr>
            <w:tcW w:w="57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C7C445" w14:textId="77777777" w:rsidR="00584542" w:rsidRPr="000D3E8C" w:rsidRDefault="00584542" w:rsidP="00584542">
            <w:pPr>
              <w:spacing w:line="300" w:lineRule="auto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0D3E8C">
              <w:rPr>
                <w:rFonts w:ascii="Arial Narrow" w:hAnsi="Arial Narrow" w:cs="Arial"/>
                <w:sz w:val="16"/>
                <w:szCs w:val="16"/>
              </w:rPr>
              <w:t>3.2.</w:t>
            </w:r>
          </w:p>
        </w:tc>
        <w:tc>
          <w:tcPr>
            <w:tcW w:w="90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C17B2A" w14:textId="77777777" w:rsidR="00584542" w:rsidRPr="000D3E8C" w:rsidRDefault="00584542" w:rsidP="00584542">
            <w:pPr>
              <w:rPr>
                <w:rFonts w:ascii="Arial Narrow" w:hAnsi="Arial Narrow" w:cs="Arial"/>
                <w:bCs/>
                <w:sz w:val="22"/>
                <w:szCs w:val="21"/>
              </w:rPr>
            </w:pPr>
          </w:p>
        </w:tc>
        <w:tc>
          <w:tcPr>
            <w:tcW w:w="571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EA38B" w14:textId="77777777" w:rsidR="00584542" w:rsidRPr="000D3E8C" w:rsidRDefault="00584542" w:rsidP="00584542">
            <w:pPr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584542" w:rsidRPr="000D3E8C" w14:paraId="3D4D50C7" w14:textId="77777777" w:rsidTr="003A748C">
        <w:trPr>
          <w:trHeight w:val="113"/>
          <w:jc w:val="center"/>
        </w:trPr>
        <w:tc>
          <w:tcPr>
            <w:tcW w:w="577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8A805B" w14:textId="77777777" w:rsidR="00584542" w:rsidRPr="000D3E8C" w:rsidRDefault="00584542" w:rsidP="00584542">
            <w:pPr>
              <w:spacing w:line="300" w:lineRule="auto"/>
              <w:jc w:val="right"/>
              <w:rPr>
                <w:rFonts w:ascii="Arial Narrow" w:hAnsi="Arial Narrow" w:cs="Arial"/>
                <w:sz w:val="8"/>
                <w:szCs w:val="16"/>
              </w:rPr>
            </w:pPr>
          </w:p>
        </w:tc>
        <w:tc>
          <w:tcPr>
            <w:tcW w:w="9014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2C6AE4B3" w14:textId="77777777" w:rsidR="00584542" w:rsidRPr="000D3E8C" w:rsidRDefault="00584542" w:rsidP="00584542">
            <w:pPr>
              <w:rPr>
                <w:rFonts w:ascii="Arial Narrow" w:hAnsi="Arial Narrow" w:cs="Arial"/>
                <w:bCs/>
                <w:sz w:val="8"/>
                <w:szCs w:val="21"/>
              </w:rPr>
            </w:pPr>
          </w:p>
        </w:tc>
        <w:tc>
          <w:tcPr>
            <w:tcW w:w="571" w:type="dxa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45F00" w14:textId="77777777" w:rsidR="00584542" w:rsidRPr="000D3E8C" w:rsidRDefault="00584542" w:rsidP="00584542">
            <w:pPr>
              <w:rPr>
                <w:rFonts w:ascii="Arial Narrow" w:hAnsi="Arial Narrow" w:cs="Arial"/>
                <w:bCs/>
                <w:sz w:val="8"/>
                <w:szCs w:val="21"/>
              </w:rPr>
            </w:pPr>
          </w:p>
        </w:tc>
      </w:tr>
      <w:tr w:rsidR="00584542" w:rsidRPr="000D3E8C" w14:paraId="7F6E9327" w14:textId="77777777" w:rsidTr="003A748C">
        <w:trPr>
          <w:trHeight w:val="454"/>
          <w:jc w:val="center"/>
        </w:trPr>
        <w:tc>
          <w:tcPr>
            <w:tcW w:w="5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20AA99" w14:textId="77777777" w:rsidR="00584542" w:rsidRPr="000D3E8C" w:rsidRDefault="00584542" w:rsidP="00AF4BE1">
            <w:pPr>
              <w:numPr>
                <w:ilvl w:val="0"/>
                <w:numId w:val="93"/>
              </w:numPr>
              <w:spacing w:before="60"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585" w:type="dxa"/>
            <w:gridSpan w:val="9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D9449" w14:textId="77777777" w:rsidR="00584542" w:rsidRPr="000D3E8C" w:rsidRDefault="00584542" w:rsidP="00F3621E">
            <w:pPr>
              <w:jc w:val="both"/>
              <w:rPr>
                <w:rFonts w:ascii="Arial Narrow" w:hAnsi="Arial Narrow" w:cs="Arial"/>
                <w:szCs w:val="23"/>
              </w:rPr>
            </w:pPr>
            <w:r w:rsidRPr="000D3E8C">
              <w:rPr>
                <w:rFonts w:ascii="Arial Narrow" w:hAnsi="Arial Narrow" w:cs="Arial"/>
                <w:szCs w:val="23"/>
              </w:rPr>
              <w:t xml:space="preserve">wszystkie informacje </w:t>
            </w:r>
            <w:r w:rsidRPr="00F3621E">
              <w:rPr>
                <w:rFonts w:ascii="Arial Narrow" w:hAnsi="Arial Narrow" w:cs="Arial"/>
                <w:szCs w:val="23"/>
              </w:rPr>
              <w:t xml:space="preserve">podane w oświadczeniu </w:t>
            </w:r>
            <w:r w:rsidR="00F3621E" w:rsidRPr="00F3621E">
              <w:rPr>
                <w:rFonts w:ascii="Arial Narrow" w:hAnsi="Arial Narrow" w:cs="Arial"/>
                <w:b/>
                <w:szCs w:val="23"/>
              </w:rPr>
              <w:t>są aktualne i</w:t>
            </w:r>
            <w:r w:rsidRPr="00F3621E">
              <w:rPr>
                <w:rFonts w:ascii="Arial Narrow" w:hAnsi="Arial Narrow" w:cs="Arial"/>
                <w:b/>
                <w:szCs w:val="23"/>
              </w:rPr>
              <w:t xml:space="preserve"> zgodne z prawdą</w:t>
            </w:r>
            <w:r w:rsidRPr="00F3621E">
              <w:rPr>
                <w:rFonts w:ascii="Arial Narrow" w:hAnsi="Arial Narrow" w:cs="Arial"/>
                <w:szCs w:val="23"/>
              </w:rPr>
              <w:t xml:space="preserve"> oraz zostały przedstawione z pełną świadomością konsekwencji wp</w:t>
            </w:r>
            <w:r w:rsidR="00F3621E">
              <w:rPr>
                <w:rFonts w:ascii="Arial Narrow" w:hAnsi="Arial Narrow" w:cs="Arial"/>
                <w:szCs w:val="23"/>
              </w:rPr>
              <w:t>rowadzenia Zamawiającego w błąd przy przedstawianiu informacji</w:t>
            </w:r>
            <w:r w:rsidR="00F3621E" w:rsidRPr="00434853">
              <w:rPr>
                <w:rFonts w:ascii="Arial Narrow" w:hAnsi="Arial Narrow" w:cs="Arial"/>
                <w:szCs w:val="23"/>
              </w:rPr>
              <w:t>.</w:t>
            </w:r>
          </w:p>
        </w:tc>
      </w:tr>
      <w:tr w:rsidR="00584542" w:rsidRPr="000D3E8C" w14:paraId="2B7BB01E" w14:textId="77777777" w:rsidTr="003A748C">
        <w:trPr>
          <w:trHeight w:val="227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1028D1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  <w:tc>
          <w:tcPr>
            <w:tcW w:w="9585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AB843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</w:tr>
      <w:tr w:rsidR="00584542" w:rsidRPr="000D3E8C" w14:paraId="098767DB" w14:textId="77777777" w:rsidTr="003A748C">
        <w:trPr>
          <w:trHeight w:val="283"/>
          <w:jc w:val="center"/>
        </w:trPr>
        <w:tc>
          <w:tcPr>
            <w:tcW w:w="577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203734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  <w:tc>
          <w:tcPr>
            <w:tcW w:w="9585" w:type="dxa"/>
            <w:gridSpan w:val="9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2AA98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</w:tr>
      <w:tr w:rsidR="00584542" w:rsidRPr="000D3E8C" w14:paraId="77A6EFDE" w14:textId="77777777" w:rsidTr="003A748C">
        <w:trPr>
          <w:trHeight w:val="227"/>
          <w:jc w:val="center"/>
        </w:trPr>
        <w:tc>
          <w:tcPr>
            <w:tcW w:w="5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/>
            <w:vAlign w:val="center"/>
          </w:tcPr>
          <w:p w14:paraId="2AA7FFD9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12"/>
                <w:szCs w:val="21"/>
              </w:rPr>
            </w:pPr>
          </w:p>
        </w:tc>
        <w:tc>
          <w:tcPr>
            <w:tcW w:w="9585" w:type="dxa"/>
            <w:gridSpan w:val="9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A0EDFA8" w14:textId="77777777" w:rsidR="00584542" w:rsidRPr="000D3E8C" w:rsidRDefault="00584542" w:rsidP="00AF4BE1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0D3E8C">
              <w:rPr>
                <w:rFonts w:ascii="Arial Narrow" w:hAnsi="Arial Narrow" w:cs="Arial"/>
                <w:i/>
                <w:sz w:val="14"/>
                <w:szCs w:val="24"/>
              </w:rPr>
              <w:t xml:space="preserve">Imię i nazwisko osoby uprawnionej do </w:t>
            </w:r>
            <w:r w:rsidRPr="00AF4BE1">
              <w:rPr>
                <w:rFonts w:ascii="Arial Narrow" w:hAnsi="Arial Narrow" w:cs="Arial"/>
                <w:i/>
                <w:sz w:val="14"/>
                <w:szCs w:val="24"/>
              </w:rPr>
              <w:t>reprezentacji podmiotu udostepniającego zasoby lub pełnomocnika</w:t>
            </w:r>
          </w:p>
        </w:tc>
      </w:tr>
    </w:tbl>
    <w:p w14:paraId="5A4D0E8F" w14:textId="77777777" w:rsidR="000E607B" w:rsidRPr="00AF4BE1" w:rsidRDefault="000E607B" w:rsidP="00C5534F">
      <w:pPr>
        <w:rPr>
          <w:rFonts w:ascii="Arial" w:hAnsi="Arial" w:cs="Arial"/>
          <w:sz w:val="2"/>
          <w:szCs w:val="24"/>
        </w:rPr>
      </w:pPr>
    </w:p>
    <w:sectPr w:rsidR="000E607B" w:rsidRPr="00AF4BE1" w:rsidSect="009733B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4" w:right="425" w:bottom="425" w:left="1701" w:header="703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11284" w14:textId="77777777" w:rsidR="00877879" w:rsidRDefault="00877879">
      <w:r>
        <w:separator/>
      </w:r>
    </w:p>
  </w:endnote>
  <w:endnote w:type="continuationSeparator" w:id="0">
    <w:p w14:paraId="3A52C7F8" w14:textId="77777777" w:rsidR="00877879" w:rsidRDefault="0087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Symbol">
    <w:altName w:val="Times New Roman"/>
    <w:charset w:val="01"/>
    <w:family w:val="auto"/>
    <w:pitch w:val="default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D5A63" w14:textId="77777777" w:rsidR="003A748C" w:rsidRDefault="003A74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1329F" w14:textId="413A1424" w:rsidR="009B36A4" w:rsidRPr="00C638B5" w:rsidRDefault="009B36A4" w:rsidP="00A9780E">
    <w:pPr>
      <w:pStyle w:val="Stopka"/>
      <w:framePr w:w="9076" w:wrap="around" w:vAnchor="text" w:hAnchor="page" w:x="1899" w:y="167"/>
      <w:jc w:val="center"/>
      <w:rPr>
        <w:rStyle w:val="Numerstrony"/>
        <w:rFonts w:ascii="Arial Narrow" w:hAnsi="Arial Narrow" w:cs="Arial"/>
        <w:b/>
        <w:i/>
        <w:sz w:val="16"/>
      </w:rPr>
    </w:pPr>
    <w:r w:rsidRPr="00C638B5">
      <w:rPr>
        <w:rStyle w:val="Numerstrony"/>
        <w:rFonts w:ascii="Arial Narrow" w:hAnsi="Arial Narrow" w:cs="Arial"/>
        <w:i/>
        <w:sz w:val="14"/>
      </w:rPr>
      <w:t xml:space="preserve">numer sprawy: </w:t>
    </w:r>
    <w:r w:rsidRPr="00957C60">
      <w:rPr>
        <w:rStyle w:val="Numerstrony"/>
        <w:rFonts w:ascii="Arial Narrow" w:hAnsi="Arial Narrow" w:cs="Arial"/>
        <w:b/>
        <w:i/>
        <w:sz w:val="16"/>
      </w:rPr>
      <w:t>RZP</w:t>
    </w:r>
    <w:r w:rsidR="00957C60" w:rsidRPr="00957C60">
      <w:rPr>
        <w:rStyle w:val="Numerstrony"/>
        <w:rFonts w:ascii="Arial Narrow" w:hAnsi="Arial Narrow" w:cs="Arial"/>
        <w:b/>
        <w:i/>
        <w:sz w:val="16"/>
      </w:rPr>
      <w:t>/</w:t>
    </w:r>
    <w:r w:rsidR="003A748C">
      <w:rPr>
        <w:rStyle w:val="Numerstrony"/>
        <w:rFonts w:ascii="Arial Narrow" w:hAnsi="Arial Narrow" w:cs="Arial"/>
        <w:b/>
        <w:i/>
        <w:sz w:val="16"/>
      </w:rPr>
      <w:t>47</w:t>
    </w:r>
    <w:r w:rsidR="001F22E1" w:rsidRPr="00957C60">
      <w:rPr>
        <w:rStyle w:val="Numerstrony"/>
        <w:rFonts w:ascii="Arial Narrow" w:hAnsi="Arial Narrow" w:cs="Arial"/>
        <w:b/>
        <w:i/>
        <w:sz w:val="16"/>
      </w:rPr>
      <w:t>/</w:t>
    </w:r>
    <w:r w:rsidR="00D74F16" w:rsidRPr="00957C60">
      <w:rPr>
        <w:rStyle w:val="Numerstrony"/>
        <w:rFonts w:ascii="Arial Narrow" w:hAnsi="Arial Narrow" w:cs="Arial"/>
        <w:b/>
        <w:i/>
        <w:sz w:val="16"/>
      </w:rPr>
      <w:t>OZŻW</w:t>
    </w:r>
    <w:r w:rsidRPr="00C638B5">
      <w:rPr>
        <w:rStyle w:val="Numerstrony"/>
        <w:rFonts w:ascii="Arial Narrow" w:hAnsi="Arial Narrow" w:cs="Arial"/>
        <w:b/>
        <w:i/>
        <w:sz w:val="16"/>
      </w:rPr>
      <w:t>/20</w:t>
    </w:r>
    <w:r w:rsidR="00B82BDE" w:rsidRPr="00C638B5">
      <w:rPr>
        <w:rStyle w:val="Numerstrony"/>
        <w:rFonts w:ascii="Arial Narrow" w:hAnsi="Arial Narrow" w:cs="Arial"/>
        <w:b/>
        <w:i/>
        <w:sz w:val="16"/>
      </w:rPr>
      <w:t>2</w:t>
    </w:r>
    <w:r w:rsidR="009733B4">
      <w:rPr>
        <w:rStyle w:val="Numerstrony"/>
        <w:rFonts w:ascii="Arial Narrow" w:hAnsi="Arial Narrow" w:cs="Arial"/>
        <w:b/>
        <w:i/>
        <w:sz w:val="16"/>
      </w:rPr>
      <w:t>5</w:t>
    </w:r>
    <w:r w:rsidRPr="00C638B5">
      <w:rPr>
        <w:rStyle w:val="Numerstrony"/>
        <w:rFonts w:ascii="Arial Narrow" w:hAnsi="Arial Narrow" w:cs="Arial"/>
        <w:i/>
        <w:color w:val="000000"/>
        <w:sz w:val="14"/>
      </w:rPr>
      <w:t>;</w:t>
    </w:r>
    <w:r w:rsidRPr="00C638B5">
      <w:rPr>
        <w:rStyle w:val="Numerstrony"/>
        <w:rFonts w:ascii="Arial Narrow" w:hAnsi="Arial Narrow" w:cs="Arial"/>
        <w:i/>
        <w:sz w:val="14"/>
      </w:rPr>
      <w:t xml:space="preserve">  strona </w:t>
    </w:r>
    <w:r w:rsidRPr="00C638B5">
      <w:rPr>
        <w:rStyle w:val="Numerstrony"/>
        <w:rFonts w:ascii="Arial Narrow" w:hAnsi="Arial Narrow" w:cs="Arial"/>
        <w:i/>
        <w:sz w:val="14"/>
      </w:rPr>
      <w:fldChar w:fldCharType="begin"/>
    </w:r>
    <w:r w:rsidRPr="00C638B5">
      <w:rPr>
        <w:rStyle w:val="Numerstrony"/>
        <w:rFonts w:ascii="Arial Narrow" w:hAnsi="Arial Narrow" w:cs="Arial"/>
        <w:i/>
        <w:sz w:val="14"/>
      </w:rPr>
      <w:instrText xml:space="preserve">PAGE  </w:instrText>
    </w:r>
    <w:r w:rsidRPr="00C638B5">
      <w:rPr>
        <w:rStyle w:val="Numerstrony"/>
        <w:rFonts w:ascii="Arial Narrow" w:hAnsi="Arial Narrow" w:cs="Arial"/>
        <w:i/>
        <w:sz w:val="14"/>
      </w:rPr>
      <w:fldChar w:fldCharType="separate"/>
    </w:r>
    <w:r w:rsidR="00400B61">
      <w:rPr>
        <w:rStyle w:val="Numerstrony"/>
        <w:rFonts w:ascii="Arial Narrow" w:hAnsi="Arial Narrow" w:cs="Arial"/>
        <w:i/>
        <w:noProof/>
        <w:sz w:val="14"/>
      </w:rPr>
      <w:t>1</w:t>
    </w:r>
    <w:r w:rsidRPr="00C638B5">
      <w:rPr>
        <w:rStyle w:val="Numerstrony"/>
        <w:rFonts w:ascii="Arial Narrow" w:hAnsi="Arial Narrow" w:cs="Arial"/>
        <w:i/>
        <w:sz w:val="14"/>
      </w:rPr>
      <w:fldChar w:fldCharType="end"/>
    </w:r>
    <w:r w:rsidRPr="00C638B5">
      <w:rPr>
        <w:rStyle w:val="Numerstrony"/>
        <w:rFonts w:ascii="Arial Narrow" w:hAnsi="Arial Narrow" w:cs="Arial"/>
        <w:i/>
        <w:sz w:val="14"/>
      </w:rPr>
      <w:t xml:space="preserve"> z </w:t>
    </w:r>
    <w:r w:rsidRPr="00C638B5">
      <w:rPr>
        <w:rStyle w:val="Numerstrony"/>
        <w:rFonts w:ascii="Arial Narrow" w:hAnsi="Arial Narrow" w:cs="Arial"/>
        <w:i/>
        <w:sz w:val="14"/>
      </w:rPr>
      <w:fldChar w:fldCharType="begin"/>
    </w:r>
    <w:r w:rsidRPr="00C638B5">
      <w:rPr>
        <w:rStyle w:val="Numerstrony"/>
        <w:rFonts w:ascii="Arial Narrow" w:hAnsi="Arial Narrow" w:cs="Arial"/>
        <w:i/>
        <w:sz w:val="14"/>
      </w:rPr>
      <w:instrText xml:space="preserve"> NUMPAGES </w:instrText>
    </w:r>
    <w:r w:rsidRPr="00C638B5">
      <w:rPr>
        <w:rStyle w:val="Numerstrony"/>
        <w:rFonts w:ascii="Arial Narrow" w:hAnsi="Arial Narrow" w:cs="Arial"/>
        <w:i/>
        <w:sz w:val="14"/>
      </w:rPr>
      <w:fldChar w:fldCharType="separate"/>
    </w:r>
    <w:r w:rsidR="00400B61">
      <w:rPr>
        <w:rStyle w:val="Numerstrony"/>
        <w:rFonts w:ascii="Arial Narrow" w:hAnsi="Arial Narrow" w:cs="Arial"/>
        <w:i/>
        <w:noProof/>
        <w:sz w:val="14"/>
      </w:rPr>
      <w:t>1</w:t>
    </w:r>
    <w:r w:rsidRPr="00C638B5">
      <w:rPr>
        <w:rStyle w:val="Numerstrony"/>
        <w:rFonts w:ascii="Arial Narrow" w:hAnsi="Arial Narrow" w:cs="Arial"/>
        <w:i/>
        <w:sz w:val="14"/>
      </w:rPr>
      <w:fldChar w:fldCharType="end"/>
    </w:r>
  </w:p>
  <w:p w14:paraId="50FFB9DA" w14:textId="77777777" w:rsidR="009B36A4" w:rsidRDefault="009B36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31E49" w14:textId="77777777" w:rsidR="003A748C" w:rsidRDefault="003A74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17C20" w14:textId="77777777" w:rsidR="00877879" w:rsidRDefault="00877879">
      <w:r>
        <w:separator/>
      </w:r>
    </w:p>
  </w:footnote>
  <w:footnote w:type="continuationSeparator" w:id="0">
    <w:p w14:paraId="6756AC49" w14:textId="77777777" w:rsidR="00877879" w:rsidRDefault="00877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3E307" w14:textId="77777777" w:rsidR="003A748C" w:rsidRDefault="003A74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A75BA" w14:textId="77777777" w:rsidR="003A748C" w:rsidRDefault="003A74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F902B" w14:textId="77777777" w:rsidR="003A748C" w:rsidRDefault="003A74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5594797E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5" w15:restartNumberingAfterBreak="0">
    <w:nsid w:val="00000008"/>
    <w:multiLevelType w:val="multilevel"/>
    <w:tmpl w:val="00000008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9"/>
    <w:multiLevelType w:val="singleLevel"/>
    <w:tmpl w:val="00000009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50" w:hanging="390"/>
      </w:pPr>
    </w:lvl>
  </w:abstractNum>
  <w:abstractNum w:abstractNumId="7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C"/>
    <w:multiLevelType w:val="singleLevel"/>
    <w:tmpl w:val="0000000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E"/>
    <w:multiLevelType w:val="singleLevel"/>
    <w:tmpl w:val="0000000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F"/>
    <w:multiLevelType w:val="singleLevel"/>
    <w:tmpl w:val="0000000F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690" w:hanging="360"/>
      </w:pPr>
    </w:lvl>
  </w:abstractNum>
  <w:abstractNum w:abstractNumId="12" w15:restartNumberingAfterBreak="0">
    <w:nsid w:val="015F52AA"/>
    <w:multiLevelType w:val="multilevel"/>
    <w:tmpl w:val="ADE83B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0512461F"/>
    <w:multiLevelType w:val="multilevel"/>
    <w:tmpl w:val="A456ED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059A0208"/>
    <w:multiLevelType w:val="multilevel"/>
    <w:tmpl w:val="96084B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5A419B7"/>
    <w:multiLevelType w:val="multilevel"/>
    <w:tmpl w:val="8E7CD6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6010614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7C661C7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9431047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0C6650C0"/>
    <w:multiLevelType w:val="multilevel"/>
    <w:tmpl w:val="2DC2E046"/>
    <w:lvl w:ilvl="0">
      <w:start w:val="1"/>
      <w:numFmt w:val="decimal"/>
      <w:lvlText w:val="%1."/>
      <w:lvlJc w:val="left"/>
      <w:pPr>
        <w:ind w:left="471" w:hanging="360"/>
      </w:pPr>
    </w:lvl>
    <w:lvl w:ilvl="1">
      <w:start w:val="1"/>
      <w:numFmt w:val="decimal"/>
      <w:isLgl/>
      <w:lvlText w:val="%1.%2."/>
      <w:lvlJc w:val="left"/>
      <w:pPr>
        <w:ind w:left="4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1" w:hanging="1800"/>
      </w:pPr>
      <w:rPr>
        <w:rFonts w:hint="default"/>
      </w:rPr>
    </w:lvl>
  </w:abstractNum>
  <w:abstractNum w:abstractNumId="20" w15:restartNumberingAfterBreak="0">
    <w:nsid w:val="0DC57616"/>
    <w:multiLevelType w:val="multilevel"/>
    <w:tmpl w:val="01965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0F375454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0025AB0"/>
    <w:multiLevelType w:val="singleLevel"/>
    <w:tmpl w:val="7670062C"/>
    <w:lvl w:ilvl="0">
      <w:start w:val="2"/>
      <w:numFmt w:val="decimal"/>
      <w:lvlText w:val="%1)"/>
      <w:legacy w:legacy="1" w:legacySpace="0" w:legacyIndent="317"/>
      <w:lvlJc w:val="left"/>
      <w:rPr>
        <w:rFonts w:ascii="Arial" w:hAnsi="Arial" w:cs="Arial" w:hint="default"/>
        <w:sz w:val="20"/>
        <w:szCs w:val="20"/>
      </w:rPr>
    </w:lvl>
  </w:abstractNum>
  <w:abstractNum w:abstractNumId="23" w15:restartNumberingAfterBreak="0">
    <w:nsid w:val="105A7702"/>
    <w:multiLevelType w:val="multilevel"/>
    <w:tmpl w:val="2C68EFCE"/>
    <w:numStyleLink w:val="Styl1"/>
  </w:abstractNum>
  <w:abstractNum w:abstractNumId="24" w15:restartNumberingAfterBreak="0">
    <w:nsid w:val="10960699"/>
    <w:multiLevelType w:val="hybridMultilevel"/>
    <w:tmpl w:val="96BAD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9D1A12"/>
    <w:multiLevelType w:val="singleLevel"/>
    <w:tmpl w:val="60EEF56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10EB4958"/>
    <w:multiLevelType w:val="hybridMultilevel"/>
    <w:tmpl w:val="E2A8CD70"/>
    <w:lvl w:ilvl="0" w:tplc="099E387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415373"/>
    <w:multiLevelType w:val="multilevel"/>
    <w:tmpl w:val="A80411FA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39A3DAD"/>
    <w:multiLevelType w:val="multilevel"/>
    <w:tmpl w:val="B180F4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13E909FD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147D2A1E"/>
    <w:multiLevelType w:val="multilevel"/>
    <w:tmpl w:val="E69C9F0A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14B50AC3"/>
    <w:multiLevelType w:val="multilevel"/>
    <w:tmpl w:val="3D5AF2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32" w15:restartNumberingAfterBreak="0">
    <w:nsid w:val="185411F6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3" w15:restartNumberingAfterBreak="0">
    <w:nsid w:val="191E5051"/>
    <w:multiLevelType w:val="multilevel"/>
    <w:tmpl w:val="91749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1F220E60"/>
    <w:multiLevelType w:val="hybridMultilevel"/>
    <w:tmpl w:val="6C70A758"/>
    <w:lvl w:ilvl="0" w:tplc="837E0934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5" w15:restartNumberingAfterBreak="0">
    <w:nsid w:val="205354F3"/>
    <w:multiLevelType w:val="multilevel"/>
    <w:tmpl w:val="6D4692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20B748D5"/>
    <w:multiLevelType w:val="hybridMultilevel"/>
    <w:tmpl w:val="43AEFC38"/>
    <w:lvl w:ilvl="0" w:tplc="B8DC62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916748"/>
    <w:multiLevelType w:val="hybridMultilevel"/>
    <w:tmpl w:val="B50AB7B2"/>
    <w:lvl w:ilvl="0" w:tplc="7F50A0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2497331"/>
    <w:multiLevelType w:val="multilevel"/>
    <w:tmpl w:val="6E262124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22960394"/>
    <w:multiLevelType w:val="hybridMultilevel"/>
    <w:tmpl w:val="7B922DF4"/>
    <w:name w:val="WW8Num2322"/>
    <w:lvl w:ilvl="0" w:tplc="D92C1BC8">
      <w:start w:val="1"/>
      <w:numFmt w:val="lowerLetter"/>
      <w:lvlText w:val="%1)"/>
      <w:lvlJc w:val="left"/>
      <w:pPr>
        <w:tabs>
          <w:tab w:val="num" w:pos="2987"/>
        </w:tabs>
        <w:ind w:left="2987" w:hanging="360"/>
      </w:pPr>
      <w:rPr>
        <w:rFonts w:hint="default"/>
        <w:b w:val="0"/>
        <w:i w:val="0"/>
      </w:rPr>
    </w:lvl>
    <w:lvl w:ilvl="1" w:tplc="0415000B">
      <w:start w:val="1"/>
      <w:numFmt w:val="bullet"/>
      <w:lvlText w:val=""/>
      <w:lvlJc w:val="left"/>
      <w:pPr>
        <w:tabs>
          <w:tab w:val="num" w:pos="383"/>
        </w:tabs>
        <w:ind w:left="383" w:hanging="360"/>
      </w:pPr>
      <w:rPr>
        <w:rFonts w:ascii="Wingdings" w:hAnsi="Wingdings" w:hint="default"/>
      </w:rPr>
    </w:lvl>
    <w:lvl w:ilvl="2" w:tplc="5D32B0A2">
      <w:start w:val="1"/>
      <w:numFmt w:val="lowerLetter"/>
      <w:lvlText w:val="%3)"/>
      <w:lvlJc w:val="left"/>
      <w:pPr>
        <w:tabs>
          <w:tab w:val="num" w:pos="1283"/>
        </w:tabs>
        <w:ind w:left="12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23"/>
        </w:tabs>
        <w:ind w:left="1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43"/>
        </w:tabs>
        <w:ind w:left="2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63"/>
        </w:tabs>
        <w:ind w:left="3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83"/>
        </w:tabs>
        <w:ind w:left="3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03"/>
        </w:tabs>
        <w:ind w:left="4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23"/>
        </w:tabs>
        <w:ind w:left="5423" w:hanging="180"/>
      </w:pPr>
    </w:lvl>
  </w:abstractNum>
  <w:abstractNum w:abstractNumId="40" w15:restartNumberingAfterBreak="0">
    <w:nsid w:val="23912DB9"/>
    <w:multiLevelType w:val="hybridMultilevel"/>
    <w:tmpl w:val="216ED07A"/>
    <w:lvl w:ilvl="0" w:tplc="A8266A9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23C31B81"/>
    <w:multiLevelType w:val="multilevel"/>
    <w:tmpl w:val="599075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25A6166F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298C199A"/>
    <w:multiLevelType w:val="multilevel"/>
    <w:tmpl w:val="E8C6B46E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659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1091"/>
        </w:tabs>
        <w:ind w:left="1091" w:hanging="432"/>
      </w:pPr>
      <w:rPr>
        <w:rFonts w:hint="default"/>
        <w:b/>
        <w:i w:val="0"/>
        <w:strike w:val="0"/>
      </w:rPr>
    </w:lvl>
    <w:lvl w:ilvl="3">
      <w:start w:val="1"/>
      <w:numFmt w:val="bullet"/>
      <w:lvlText w:val=""/>
      <w:lvlJc w:val="left"/>
      <w:pPr>
        <w:tabs>
          <w:tab w:val="num" w:pos="1919"/>
        </w:tabs>
        <w:ind w:left="1199"/>
      </w:pPr>
      <w:rPr>
        <w:rFonts w:ascii="Symbol" w:hAnsi="Symbol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717"/>
        </w:tabs>
        <w:ind w:left="1717" w:hanging="709"/>
      </w:pPr>
      <w:rPr>
        <w:rFonts w:hint="default"/>
      </w:rPr>
    </w:lvl>
  </w:abstractNum>
  <w:abstractNum w:abstractNumId="44" w15:restartNumberingAfterBreak="0">
    <w:nsid w:val="29BD79B9"/>
    <w:multiLevelType w:val="hybridMultilevel"/>
    <w:tmpl w:val="5A5868AE"/>
    <w:lvl w:ilvl="0" w:tplc="73BEB6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29DB6860"/>
    <w:multiLevelType w:val="singleLevel"/>
    <w:tmpl w:val="88DE55B2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2D05496B"/>
    <w:multiLevelType w:val="multilevel"/>
    <w:tmpl w:val="0FA822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6" w:hanging="360"/>
      </w:pPr>
      <w:rPr>
        <w:rFonts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43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3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79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796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5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156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516" w:hanging="1800"/>
      </w:pPr>
      <w:rPr>
        <w:rFonts w:hint="default"/>
        <w:color w:val="auto"/>
      </w:rPr>
    </w:lvl>
  </w:abstractNum>
  <w:abstractNum w:abstractNumId="47" w15:restartNumberingAfterBreak="0">
    <w:nsid w:val="2DC35FAE"/>
    <w:multiLevelType w:val="multilevel"/>
    <w:tmpl w:val="4064AB60"/>
    <w:styleLink w:val="Styl11"/>
    <w:lvl w:ilvl="0">
      <w:start w:val="4"/>
      <w:numFmt w:val="decimal"/>
      <w:lvlText w:val="%1"/>
      <w:lvlJc w:val="left"/>
      <w:pPr>
        <w:ind w:left="1570" w:hanging="360"/>
      </w:pPr>
      <w:rPr>
        <w:rFonts w:ascii="Times New Roman" w:hAnsi="Times New Roman" w:hint="default"/>
      </w:rPr>
    </w:lvl>
    <w:lvl w:ilvl="1">
      <w:start w:val="1"/>
      <w:numFmt w:val="decimal"/>
      <w:lvlText w:val="%2"/>
      <w:lvlJc w:val="left"/>
      <w:pPr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8" w15:restartNumberingAfterBreak="0">
    <w:nsid w:val="2F020A06"/>
    <w:multiLevelType w:val="multilevel"/>
    <w:tmpl w:val="08FAB6A6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9" w15:restartNumberingAfterBreak="0">
    <w:nsid w:val="30CC3145"/>
    <w:multiLevelType w:val="hybridMultilevel"/>
    <w:tmpl w:val="615458F8"/>
    <w:lvl w:ilvl="0" w:tplc="BD3E78A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0" w15:restartNumberingAfterBreak="0">
    <w:nsid w:val="31E25FD0"/>
    <w:multiLevelType w:val="multilevel"/>
    <w:tmpl w:val="ECB6A7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32454E9C"/>
    <w:multiLevelType w:val="multilevel"/>
    <w:tmpl w:val="9E9E9B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31E3B17"/>
    <w:multiLevelType w:val="hybridMultilevel"/>
    <w:tmpl w:val="5C128610"/>
    <w:lvl w:ilvl="0" w:tplc="652474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33557BF4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342535AC"/>
    <w:multiLevelType w:val="multilevel"/>
    <w:tmpl w:val="6D6670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4D173A8"/>
    <w:multiLevelType w:val="hybridMultilevel"/>
    <w:tmpl w:val="199CDE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6E0551"/>
    <w:multiLevelType w:val="hybridMultilevel"/>
    <w:tmpl w:val="638699BA"/>
    <w:lvl w:ilvl="0" w:tplc="E5604698">
      <w:start w:val="1"/>
      <w:numFmt w:val="lowerLetter"/>
      <w:lvlText w:val="%1)"/>
      <w:lvlJc w:val="left"/>
      <w:pPr>
        <w:ind w:left="783" w:hanging="360"/>
      </w:pPr>
    </w:lvl>
    <w:lvl w:ilvl="1" w:tplc="18ACF67C">
      <w:start w:val="1"/>
      <w:numFmt w:val="upperRoman"/>
      <w:lvlText w:val="%2."/>
      <w:lvlJc w:val="left"/>
      <w:pPr>
        <w:ind w:left="1863" w:hanging="720"/>
      </w:pPr>
      <w:rPr>
        <w:rFonts w:hint="default"/>
      </w:rPr>
    </w:lvl>
    <w:lvl w:ilvl="2" w:tplc="E32EE5C8" w:tentative="1">
      <w:start w:val="1"/>
      <w:numFmt w:val="lowerRoman"/>
      <w:lvlText w:val="%3."/>
      <w:lvlJc w:val="right"/>
      <w:pPr>
        <w:ind w:left="2223" w:hanging="180"/>
      </w:pPr>
    </w:lvl>
    <w:lvl w:ilvl="3" w:tplc="C142A42C" w:tentative="1">
      <w:start w:val="1"/>
      <w:numFmt w:val="decimal"/>
      <w:lvlText w:val="%4."/>
      <w:lvlJc w:val="left"/>
      <w:pPr>
        <w:ind w:left="2943" w:hanging="360"/>
      </w:pPr>
    </w:lvl>
    <w:lvl w:ilvl="4" w:tplc="C10220A0" w:tentative="1">
      <w:start w:val="1"/>
      <w:numFmt w:val="lowerLetter"/>
      <w:lvlText w:val="%5."/>
      <w:lvlJc w:val="left"/>
      <w:pPr>
        <w:ind w:left="3663" w:hanging="360"/>
      </w:pPr>
    </w:lvl>
    <w:lvl w:ilvl="5" w:tplc="F6607CE8" w:tentative="1">
      <w:start w:val="1"/>
      <w:numFmt w:val="lowerRoman"/>
      <w:lvlText w:val="%6."/>
      <w:lvlJc w:val="right"/>
      <w:pPr>
        <w:ind w:left="4383" w:hanging="180"/>
      </w:pPr>
    </w:lvl>
    <w:lvl w:ilvl="6" w:tplc="4E7C5AF2" w:tentative="1">
      <w:start w:val="1"/>
      <w:numFmt w:val="decimal"/>
      <w:lvlText w:val="%7."/>
      <w:lvlJc w:val="left"/>
      <w:pPr>
        <w:ind w:left="5103" w:hanging="360"/>
      </w:pPr>
    </w:lvl>
    <w:lvl w:ilvl="7" w:tplc="808AD166" w:tentative="1">
      <w:start w:val="1"/>
      <w:numFmt w:val="lowerLetter"/>
      <w:lvlText w:val="%8."/>
      <w:lvlJc w:val="left"/>
      <w:pPr>
        <w:ind w:left="5823" w:hanging="360"/>
      </w:pPr>
    </w:lvl>
    <w:lvl w:ilvl="8" w:tplc="D4C649E6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7" w15:restartNumberingAfterBreak="0">
    <w:nsid w:val="3680150A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36DF44D9"/>
    <w:multiLevelType w:val="hybridMultilevel"/>
    <w:tmpl w:val="12D015F0"/>
    <w:lvl w:ilvl="0" w:tplc="04150017">
      <w:start w:val="1"/>
      <w:numFmt w:val="upperRoman"/>
      <w:pStyle w:val="poziom2opisogolny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1901FF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0" w15:restartNumberingAfterBreak="0">
    <w:nsid w:val="388E559D"/>
    <w:multiLevelType w:val="hybridMultilevel"/>
    <w:tmpl w:val="37BEE8EC"/>
    <w:lvl w:ilvl="0" w:tplc="591879B8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94F530E"/>
    <w:multiLevelType w:val="hybridMultilevel"/>
    <w:tmpl w:val="0B889CB8"/>
    <w:lvl w:ilvl="0" w:tplc="04150011">
      <w:start w:val="1"/>
      <w:numFmt w:val="decimal"/>
      <w:lvlText w:val="%1)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62" w15:restartNumberingAfterBreak="0">
    <w:nsid w:val="39D864F5"/>
    <w:multiLevelType w:val="multilevel"/>
    <w:tmpl w:val="1A3A6F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3C3F6AF9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4" w15:restartNumberingAfterBreak="0">
    <w:nsid w:val="3EA15FD7"/>
    <w:multiLevelType w:val="multilevel"/>
    <w:tmpl w:val="2FF07D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40065D9C"/>
    <w:multiLevelType w:val="singleLevel"/>
    <w:tmpl w:val="06205C00"/>
    <w:lvl w:ilvl="0">
      <w:start w:val="2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66" w15:restartNumberingAfterBreak="0">
    <w:nsid w:val="40455E8F"/>
    <w:multiLevelType w:val="multilevel"/>
    <w:tmpl w:val="E9C012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40AA0371"/>
    <w:multiLevelType w:val="multilevel"/>
    <w:tmpl w:val="3E964B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4222551C"/>
    <w:multiLevelType w:val="hybridMultilevel"/>
    <w:tmpl w:val="A79C91EA"/>
    <w:lvl w:ilvl="0" w:tplc="CBA62B9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6D77710"/>
    <w:multiLevelType w:val="singleLevel"/>
    <w:tmpl w:val="614C07D6"/>
    <w:lvl w:ilvl="0">
      <w:start w:val="6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70" w15:restartNumberingAfterBreak="0">
    <w:nsid w:val="47861663"/>
    <w:multiLevelType w:val="singleLevel"/>
    <w:tmpl w:val="F9D86FA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71" w15:restartNumberingAfterBreak="0">
    <w:nsid w:val="47A2557F"/>
    <w:multiLevelType w:val="hybridMultilevel"/>
    <w:tmpl w:val="D0EC7214"/>
    <w:name w:val="WW8Num12"/>
    <w:lvl w:ilvl="0" w:tplc="F38CD9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B356839"/>
    <w:multiLevelType w:val="multilevel"/>
    <w:tmpl w:val="D4DA4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3" w15:restartNumberingAfterBreak="0">
    <w:nsid w:val="4BFC5321"/>
    <w:multiLevelType w:val="singleLevel"/>
    <w:tmpl w:val="6660D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4" w15:restartNumberingAfterBreak="0">
    <w:nsid w:val="4C7D0CCD"/>
    <w:multiLevelType w:val="singleLevel"/>
    <w:tmpl w:val="634CC6BE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  <w:b w:val="0"/>
      </w:rPr>
    </w:lvl>
  </w:abstractNum>
  <w:abstractNum w:abstractNumId="75" w15:restartNumberingAfterBreak="0">
    <w:nsid w:val="4D835D1A"/>
    <w:multiLevelType w:val="hybridMultilevel"/>
    <w:tmpl w:val="78D29216"/>
    <w:lvl w:ilvl="0" w:tplc="BEE63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F3D2696"/>
    <w:multiLevelType w:val="singleLevel"/>
    <w:tmpl w:val="0E809FE4"/>
    <w:lvl w:ilvl="0">
      <w:start w:val="1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77" w15:restartNumberingAfterBreak="0">
    <w:nsid w:val="4FE13849"/>
    <w:multiLevelType w:val="multilevel"/>
    <w:tmpl w:val="9EBE8E2E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8" w15:restartNumberingAfterBreak="0">
    <w:nsid w:val="50D95348"/>
    <w:multiLevelType w:val="hybridMultilevel"/>
    <w:tmpl w:val="B6382F98"/>
    <w:lvl w:ilvl="0" w:tplc="ABE271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518241D8"/>
    <w:multiLevelType w:val="hybridMultilevel"/>
    <w:tmpl w:val="FE2E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20D7BB0"/>
    <w:multiLevelType w:val="multilevel"/>
    <w:tmpl w:val="CAB2C2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1" w15:restartNumberingAfterBreak="0">
    <w:nsid w:val="54172BC0"/>
    <w:multiLevelType w:val="multilevel"/>
    <w:tmpl w:val="00A27FC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2" w15:restartNumberingAfterBreak="0">
    <w:nsid w:val="566945C2"/>
    <w:multiLevelType w:val="multilevel"/>
    <w:tmpl w:val="13F61F2A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3" w15:restartNumberingAfterBreak="0">
    <w:nsid w:val="57093414"/>
    <w:multiLevelType w:val="multilevel"/>
    <w:tmpl w:val="9EAC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4" w15:restartNumberingAfterBreak="0">
    <w:nsid w:val="58A579D4"/>
    <w:multiLevelType w:val="multilevel"/>
    <w:tmpl w:val="A2DAFB02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59B95A81"/>
    <w:multiLevelType w:val="multilevel"/>
    <w:tmpl w:val="5D88C78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auto"/>
      </w:rPr>
    </w:lvl>
  </w:abstractNum>
  <w:abstractNum w:abstractNumId="86" w15:restartNumberingAfterBreak="0">
    <w:nsid w:val="5AEA7EED"/>
    <w:multiLevelType w:val="singleLevel"/>
    <w:tmpl w:val="F40C0282"/>
    <w:lvl w:ilvl="0">
      <w:start w:val="3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5C09138A"/>
    <w:multiLevelType w:val="hybridMultilevel"/>
    <w:tmpl w:val="C8BA2268"/>
    <w:lvl w:ilvl="0" w:tplc="0E0EA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227468" w:tentative="1">
      <w:start w:val="1"/>
      <w:numFmt w:val="lowerLetter"/>
      <w:lvlText w:val="%2."/>
      <w:lvlJc w:val="left"/>
      <w:pPr>
        <w:ind w:left="1440" w:hanging="360"/>
      </w:pPr>
    </w:lvl>
    <w:lvl w:ilvl="2" w:tplc="55DC6C0A" w:tentative="1">
      <w:start w:val="1"/>
      <w:numFmt w:val="lowerRoman"/>
      <w:lvlText w:val="%3."/>
      <w:lvlJc w:val="right"/>
      <w:pPr>
        <w:ind w:left="2160" w:hanging="180"/>
      </w:pPr>
    </w:lvl>
    <w:lvl w:ilvl="3" w:tplc="4664D100" w:tentative="1">
      <w:start w:val="1"/>
      <w:numFmt w:val="decimal"/>
      <w:lvlText w:val="%4."/>
      <w:lvlJc w:val="left"/>
      <w:pPr>
        <w:ind w:left="2880" w:hanging="360"/>
      </w:pPr>
    </w:lvl>
    <w:lvl w:ilvl="4" w:tplc="8D58F24C" w:tentative="1">
      <w:start w:val="1"/>
      <w:numFmt w:val="lowerLetter"/>
      <w:lvlText w:val="%5."/>
      <w:lvlJc w:val="left"/>
      <w:pPr>
        <w:ind w:left="3600" w:hanging="360"/>
      </w:pPr>
    </w:lvl>
    <w:lvl w:ilvl="5" w:tplc="F16E9E4E" w:tentative="1">
      <w:start w:val="1"/>
      <w:numFmt w:val="lowerRoman"/>
      <w:lvlText w:val="%6."/>
      <w:lvlJc w:val="right"/>
      <w:pPr>
        <w:ind w:left="4320" w:hanging="180"/>
      </w:pPr>
    </w:lvl>
    <w:lvl w:ilvl="6" w:tplc="8D0EEBF4" w:tentative="1">
      <w:start w:val="1"/>
      <w:numFmt w:val="decimal"/>
      <w:lvlText w:val="%7."/>
      <w:lvlJc w:val="left"/>
      <w:pPr>
        <w:ind w:left="5040" w:hanging="360"/>
      </w:pPr>
    </w:lvl>
    <w:lvl w:ilvl="7" w:tplc="B85C35D6" w:tentative="1">
      <w:start w:val="1"/>
      <w:numFmt w:val="lowerLetter"/>
      <w:lvlText w:val="%8."/>
      <w:lvlJc w:val="left"/>
      <w:pPr>
        <w:ind w:left="5760" w:hanging="360"/>
      </w:pPr>
    </w:lvl>
    <w:lvl w:ilvl="8" w:tplc="C16865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091C39"/>
    <w:multiLevelType w:val="hybridMultilevel"/>
    <w:tmpl w:val="9C1EBBAA"/>
    <w:lvl w:ilvl="0" w:tplc="063EBE04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AED3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5DE602EF"/>
    <w:multiLevelType w:val="hybridMultilevel"/>
    <w:tmpl w:val="35DA3330"/>
    <w:lvl w:ilvl="0" w:tplc="C032B73E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F7439CF"/>
    <w:multiLevelType w:val="hybridMultilevel"/>
    <w:tmpl w:val="F26E110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91" w15:restartNumberingAfterBreak="0">
    <w:nsid w:val="6158373B"/>
    <w:multiLevelType w:val="multilevel"/>
    <w:tmpl w:val="A5DC67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2" w15:restartNumberingAfterBreak="0">
    <w:nsid w:val="61F54751"/>
    <w:multiLevelType w:val="multilevel"/>
    <w:tmpl w:val="9EA6F378"/>
    <w:lvl w:ilvl="0">
      <w:start w:val="1"/>
      <w:numFmt w:val="decimal"/>
      <w:pStyle w:val="poziom3moj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3" w15:restartNumberingAfterBreak="0">
    <w:nsid w:val="62077995"/>
    <w:multiLevelType w:val="multilevel"/>
    <w:tmpl w:val="1CBEE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4" w15:restartNumberingAfterBreak="0">
    <w:nsid w:val="631B3CD3"/>
    <w:multiLevelType w:val="multilevel"/>
    <w:tmpl w:val="2C68EFCE"/>
    <w:styleLink w:val="Styl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5" w15:restartNumberingAfterBreak="0">
    <w:nsid w:val="64C53272"/>
    <w:multiLevelType w:val="singleLevel"/>
    <w:tmpl w:val="BDDE9C0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69465F42"/>
    <w:multiLevelType w:val="multilevel"/>
    <w:tmpl w:val="0248E508"/>
    <w:lvl w:ilvl="0">
      <w:start w:val="2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Times New Roman" w:hint="default"/>
      </w:rPr>
    </w:lvl>
  </w:abstractNum>
  <w:abstractNum w:abstractNumId="97" w15:restartNumberingAfterBreak="0">
    <w:nsid w:val="69C57B21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6B765510"/>
    <w:multiLevelType w:val="hybridMultilevel"/>
    <w:tmpl w:val="8DA473CA"/>
    <w:lvl w:ilvl="0" w:tplc="04090011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BA57404"/>
    <w:multiLevelType w:val="multilevel"/>
    <w:tmpl w:val="A2F61F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6C31572C"/>
    <w:multiLevelType w:val="singleLevel"/>
    <w:tmpl w:val="1C6EF162"/>
    <w:lvl w:ilvl="0">
      <w:start w:val="1"/>
      <w:numFmt w:val="lowerLetter"/>
      <w:lvlText w:val="%1)"/>
      <w:legacy w:legacy="1" w:legacySpace="0" w:legacyIndent="283"/>
      <w:lvlJc w:val="left"/>
      <w:rPr>
        <w:rFonts w:ascii="Franklin Gothic Medium" w:hAnsi="Franklin Gothic Medium" w:hint="default"/>
      </w:rPr>
    </w:lvl>
  </w:abstractNum>
  <w:abstractNum w:abstractNumId="101" w15:restartNumberingAfterBreak="0">
    <w:nsid w:val="73525435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 w15:restartNumberingAfterBreak="0">
    <w:nsid w:val="7A8B0585"/>
    <w:multiLevelType w:val="hybridMultilevel"/>
    <w:tmpl w:val="5ECE65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AFC6E01"/>
    <w:multiLevelType w:val="hybridMultilevel"/>
    <w:tmpl w:val="E46EEB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BF540F0"/>
    <w:multiLevelType w:val="singleLevel"/>
    <w:tmpl w:val="0040F07C"/>
    <w:lvl w:ilvl="0">
      <w:start w:val="2"/>
      <w:numFmt w:val="decimal"/>
      <w:lvlText w:val="%1."/>
      <w:legacy w:legacy="1" w:legacySpace="0" w:legacyIndent="17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5" w15:restartNumberingAfterBreak="0">
    <w:nsid w:val="7CAD4B86"/>
    <w:multiLevelType w:val="multilevel"/>
    <w:tmpl w:val="18C212D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6" w15:restartNumberingAfterBreak="0">
    <w:nsid w:val="7D853383"/>
    <w:multiLevelType w:val="hybridMultilevel"/>
    <w:tmpl w:val="74C06652"/>
    <w:lvl w:ilvl="0" w:tplc="F5AA27D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E75739"/>
    <w:multiLevelType w:val="multilevel"/>
    <w:tmpl w:val="0AD4DDF0"/>
    <w:styleLink w:val="Styl21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8" w15:restartNumberingAfterBreak="0">
    <w:nsid w:val="7F2167EE"/>
    <w:multiLevelType w:val="multilevel"/>
    <w:tmpl w:val="430479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36043013">
    <w:abstractNumId w:val="43"/>
  </w:num>
  <w:num w:numId="2" w16cid:durableId="271858525">
    <w:abstractNumId w:val="48"/>
  </w:num>
  <w:num w:numId="3" w16cid:durableId="197282123">
    <w:abstractNumId w:val="85"/>
  </w:num>
  <w:num w:numId="4" w16cid:durableId="191384079">
    <w:abstractNumId w:val="17"/>
  </w:num>
  <w:num w:numId="5" w16cid:durableId="1841384904">
    <w:abstractNumId w:val="83"/>
  </w:num>
  <w:num w:numId="6" w16cid:durableId="686490244">
    <w:abstractNumId w:val="46"/>
  </w:num>
  <w:num w:numId="7" w16cid:durableId="918320935">
    <w:abstractNumId w:val="33"/>
  </w:num>
  <w:num w:numId="8" w16cid:durableId="1696037068">
    <w:abstractNumId w:val="67"/>
  </w:num>
  <w:num w:numId="9" w16cid:durableId="1839272563">
    <w:abstractNumId w:val="41"/>
  </w:num>
  <w:num w:numId="10" w16cid:durableId="211623536">
    <w:abstractNumId w:val="63"/>
  </w:num>
  <w:num w:numId="11" w16cid:durableId="1543319478">
    <w:abstractNumId w:val="56"/>
  </w:num>
  <w:num w:numId="12" w16cid:durableId="615059279">
    <w:abstractNumId w:val="20"/>
  </w:num>
  <w:num w:numId="13" w16cid:durableId="204560602">
    <w:abstractNumId w:val="87"/>
  </w:num>
  <w:num w:numId="14" w16cid:durableId="1712415045">
    <w:abstractNumId w:val="73"/>
    <w:lvlOverride w:ilvl="0">
      <w:startOverride w:val="1"/>
    </w:lvlOverride>
  </w:num>
  <w:num w:numId="15" w16cid:durableId="1327826818">
    <w:abstractNumId w:val="72"/>
  </w:num>
  <w:num w:numId="16" w16cid:durableId="1109742016">
    <w:abstractNumId w:val="81"/>
  </w:num>
  <w:num w:numId="17" w16cid:durableId="40789718">
    <w:abstractNumId w:val="92"/>
  </w:num>
  <w:num w:numId="18" w16cid:durableId="1981230081">
    <w:abstractNumId w:val="58"/>
  </w:num>
  <w:num w:numId="19" w16cid:durableId="1794515431">
    <w:abstractNumId w:val="75"/>
  </w:num>
  <w:num w:numId="20" w16cid:durableId="1214999167">
    <w:abstractNumId w:val="34"/>
  </w:num>
  <w:num w:numId="21" w16cid:durableId="1178229787">
    <w:abstractNumId w:val="64"/>
  </w:num>
  <w:num w:numId="22" w16cid:durableId="873347115">
    <w:abstractNumId w:val="35"/>
  </w:num>
  <w:num w:numId="23" w16cid:durableId="2115906056">
    <w:abstractNumId w:val="53"/>
  </w:num>
  <w:num w:numId="24" w16cid:durableId="844516440">
    <w:abstractNumId w:val="38"/>
  </w:num>
  <w:num w:numId="25" w16cid:durableId="228348686">
    <w:abstractNumId w:val="29"/>
  </w:num>
  <w:num w:numId="26" w16cid:durableId="276300500">
    <w:abstractNumId w:val="94"/>
  </w:num>
  <w:num w:numId="27" w16cid:durableId="650210455">
    <w:abstractNumId w:val="23"/>
  </w:num>
  <w:num w:numId="28" w16cid:durableId="685406140">
    <w:abstractNumId w:val="88"/>
  </w:num>
  <w:num w:numId="29" w16cid:durableId="779761984">
    <w:abstractNumId w:val="13"/>
  </w:num>
  <w:num w:numId="30" w16cid:durableId="380373766">
    <w:abstractNumId w:val="93"/>
  </w:num>
  <w:num w:numId="31" w16cid:durableId="413236603">
    <w:abstractNumId w:val="84"/>
  </w:num>
  <w:num w:numId="32" w16cid:durableId="725908103">
    <w:abstractNumId w:val="62"/>
  </w:num>
  <w:num w:numId="33" w16cid:durableId="1911112087">
    <w:abstractNumId w:val="66"/>
  </w:num>
  <w:num w:numId="34" w16cid:durableId="306279495">
    <w:abstractNumId w:val="47"/>
  </w:num>
  <w:num w:numId="35" w16cid:durableId="143548134">
    <w:abstractNumId w:val="27"/>
  </w:num>
  <w:num w:numId="36" w16cid:durableId="1717199321">
    <w:abstractNumId w:val="57"/>
  </w:num>
  <w:num w:numId="37" w16cid:durableId="152575382">
    <w:abstractNumId w:val="90"/>
  </w:num>
  <w:num w:numId="38" w16cid:durableId="683900493">
    <w:abstractNumId w:val="91"/>
  </w:num>
  <w:num w:numId="39" w16cid:durableId="765157673">
    <w:abstractNumId w:val="50"/>
  </w:num>
  <w:num w:numId="40" w16cid:durableId="825634150">
    <w:abstractNumId w:val="96"/>
  </w:num>
  <w:num w:numId="41" w16cid:durableId="1580555846">
    <w:abstractNumId w:val="32"/>
  </w:num>
  <w:num w:numId="42" w16cid:durableId="1965425059">
    <w:abstractNumId w:val="31"/>
  </w:num>
  <w:num w:numId="43" w16cid:durableId="2087414403">
    <w:abstractNumId w:val="28"/>
  </w:num>
  <w:num w:numId="44" w16cid:durableId="1856993129">
    <w:abstractNumId w:val="59"/>
  </w:num>
  <w:num w:numId="45" w16cid:durableId="1162086659">
    <w:abstractNumId w:val="19"/>
  </w:num>
  <w:num w:numId="46" w16cid:durableId="1690330731">
    <w:abstractNumId w:val="80"/>
  </w:num>
  <w:num w:numId="47" w16cid:durableId="1621692008">
    <w:abstractNumId w:val="36"/>
  </w:num>
  <w:num w:numId="48" w16cid:durableId="1559130526">
    <w:abstractNumId w:val="52"/>
  </w:num>
  <w:num w:numId="49" w16cid:durableId="2011591707">
    <w:abstractNumId w:val="45"/>
  </w:num>
  <w:num w:numId="50" w16cid:durableId="2030058315">
    <w:abstractNumId w:val="70"/>
  </w:num>
  <w:num w:numId="51" w16cid:durableId="1653606255">
    <w:abstractNumId w:val="42"/>
  </w:num>
  <w:num w:numId="52" w16cid:durableId="1775976020">
    <w:abstractNumId w:val="95"/>
  </w:num>
  <w:num w:numId="53" w16cid:durableId="1797791201">
    <w:abstractNumId w:val="30"/>
  </w:num>
  <w:num w:numId="54" w16cid:durableId="1999841454">
    <w:abstractNumId w:val="18"/>
  </w:num>
  <w:num w:numId="55" w16cid:durableId="1379819719">
    <w:abstractNumId w:val="44"/>
  </w:num>
  <w:num w:numId="56" w16cid:durableId="2002005563">
    <w:abstractNumId w:val="107"/>
  </w:num>
  <w:num w:numId="57" w16cid:durableId="943615832">
    <w:abstractNumId w:val="99"/>
  </w:num>
  <w:num w:numId="58" w16cid:durableId="1281373833">
    <w:abstractNumId w:val="82"/>
  </w:num>
  <w:num w:numId="59" w16cid:durableId="1852985712">
    <w:abstractNumId w:val="26"/>
  </w:num>
  <w:num w:numId="60" w16cid:durableId="126751471">
    <w:abstractNumId w:val="16"/>
  </w:num>
  <w:num w:numId="61" w16cid:durableId="501045941">
    <w:abstractNumId w:val="49"/>
  </w:num>
  <w:num w:numId="62" w16cid:durableId="483855429">
    <w:abstractNumId w:val="97"/>
  </w:num>
  <w:num w:numId="63" w16cid:durableId="1927372796">
    <w:abstractNumId w:val="21"/>
  </w:num>
  <w:num w:numId="64" w16cid:durableId="93211816">
    <w:abstractNumId w:val="24"/>
  </w:num>
  <w:num w:numId="65" w16cid:durableId="2129733142">
    <w:abstractNumId w:val="106"/>
  </w:num>
  <w:num w:numId="66" w16cid:durableId="1303391802">
    <w:abstractNumId w:val="101"/>
  </w:num>
  <w:num w:numId="67" w16cid:durableId="800225866">
    <w:abstractNumId w:val="74"/>
  </w:num>
  <w:num w:numId="68" w16cid:durableId="873543040">
    <w:abstractNumId w:val="51"/>
  </w:num>
  <w:num w:numId="69" w16cid:durableId="818571820">
    <w:abstractNumId w:val="14"/>
  </w:num>
  <w:num w:numId="70" w16cid:durableId="2055613944">
    <w:abstractNumId w:val="108"/>
  </w:num>
  <w:num w:numId="71" w16cid:durableId="999163665">
    <w:abstractNumId w:val="25"/>
  </w:num>
  <w:num w:numId="72" w16cid:durableId="1286815518">
    <w:abstractNumId w:val="105"/>
  </w:num>
  <w:num w:numId="73" w16cid:durableId="853803757">
    <w:abstractNumId w:val="77"/>
  </w:num>
  <w:num w:numId="74" w16cid:durableId="1808742062">
    <w:abstractNumId w:val="12"/>
  </w:num>
  <w:num w:numId="75" w16cid:durableId="1787456381">
    <w:abstractNumId w:val="15"/>
  </w:num>
  <w:num w:numId="76" w16cid:durableId="1520898163">
    <w:abstractNumId w:val="54"/>
  </w:num>
  <w:num w:numId="77" w16cid:durableId="927736526">
    <w:abstractNumId w:val="104"/>
  </w:num>
  <w:num w:numId="78" w16cid:durableId="1948193897">
    <w:abstractNumId w:val="102"/>
  </w:num>
  <w:num w:numId="79" w16cid:durableId="559560573">
    <w:abstractNumId w:val="79"/>
  </w:num>
  <w:num w:numId="80" w16cid:durableId="2094547032">
    <w:abstractNumId w:val="55"/>
  </w:num>
  <w:num w:numId="81" w16cid:durableId="868489694">
    <w:abstractNumId w:val="98"/>
  </w:num>
  <w:num w:numId="82" w16cid:durableId="549413989">
    <w:abstractNumId w:val="22"/>
  </w:num>
  <w:num w:numId="83" w16cid:durableId="1000159501">
    <w:abstractNumId w:val="86"/>
  </w:num>
  <w:num w:numId="84" w16cid:durableId="1680768271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5" w16cid:durableId="138769373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6" w16cid:durableId="1168599727">
    <w:abstractNumId w:val="69"/>
  </w:num>
  <w:num w:numId="87" w16cid:durableId="2054110242">
    <w:abstractNumId w:val="76"/>
  </w:num>
  <w:num w:numId="88" w16cid:durableId="327903699">
    <w:abstractNumId w:val="65"/>
  </w:num>
  <w:num w:numId="89" w16cid:durableId="254561579">
    <w:abstractNumId w:val="100"/>
  </w:num>
  <w:num w:numId="90" w16cid:durableId="868876302">
    <w:abstractNumId w:val="39"/>
  </w:num>
  <w:num w:numId="91" w16cid:durableId="1295796208">
    <w:abstractNumId w:val="61"/>
  </w:num>
  <w:num w:numId="92" w16cid:durableId="1988584911">
    <w:abstractNumId w:val="103"/>
  </w:num>
  <w:num w:numId="93" w16cid:durableId="40980211">
    <w:abstractNumId w:val="60"/>
  </w:num>
  <w:num w:numId="94" w16cid:durableId="134955387">
    <w:abstractNumId w:val="89"/>
  </w:num>
  <w:num w:numId="95" w16cid:durableId="1541093844">
    <w:abstractNumId w:val="37"/>
  </w:num>
  <w:num w:numId="96" w16cid:durableId="1079448853">
    <w:abstractNumId w:val="68"/>
  </w:num>
  <w:num w:numId="97" w16cid:durableId="2110463286">
    <w:abstractNumId w:val="40"/>
  </w:num>
  <w:num w:numId="98" w16cid:durableId="1777358904">
    <w:abstractNumId w:val="7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E5"/>
    <w:rsid w:val="00000176"/>
    <w:rsid w:val="00000979"/>
    <w:rsid w:val="0000121C"/>
    <w:rsid w:val="0000134C"/>
    <w:rsid w:val="000015F1"/>
    <w:rsid w:val="0000174E"/>
    <w:rsid w:val="0000210B"/>
    <w:rsid w:val="00002734"/>
    <w:rsid w:val="000029FA"/>
    <w:rsid w:val="000031BF"/>
    <w:rsid w:val="00003272"/>
    <w:rsid w:val="00003E23"/>
    <w:rsid w:val="00004118"/>
    <w:rsid w:val="00005474"/>
    <w:rsid w:val="00005655"/>
    <w:rsid w:val="00006155"/>
    <w:rsid w:val="000102E7"/>
    <w:rsid w:val="00010814"/>
    <w:rsid w:val="000108B6"/>
    <w:rsid w:val="000109CF"/>
    <w:rsid w:val="00010A6F"/>
    <w:rsid w:val="00011200"/>
    <w:rsid w:val="000116F8"/>
    <w:rsid w:val="00011B05"/>
    <w:rsid w:val="000126A1"/>
    <w:rsid w:val="00014D2A"/>
    <w:rsid w:val="000152F0"/>
    <w:rsid w:val="00015593"/>
    <w:rsid w:val="00015F4E"/>
    <w:rsid w:val="0001618F"/>
    <w:rsid w:val="0001785D"/>
    <w:rsid w:val="00017F12"/>
    <w:rsid w:val="000217F5"/>
    <w:rsid w:val="00021E96"/>
    <w:rsid w:val="00022F48"/>
    <w:rsid w:val="00023138"/>
    <w:rsid w:val="0002389B"/>
    <w:rsid w:val="00023A40"/>
    <w:rsid w:val="000248C3"/>
    <w:rsid w:val="000257B6"/>
    <w:rsid w:val="00025850"/>
    <w:rsid w:val="00026185"/>
    <w:rsid w:val="00026E96"/>
    <w:rsid w:val="0002784C"/>
    <w:rsid w:val="00030407"/>
    <w:rsid w:val="0003144E"/>
    <w:rsid w:val="00032882"/>
    <w:rsid w:val="00032FA2"/>
    <w:rsid w:val="00034498"/>
    <w:rsid w:val="00034ABA"/>
    <w:rsid w:val="00034B1B"/>
    <w:rsid w:val="00035517"/>
    <w:rsid w:val="0003625F"/>
    <w:rsid w:val="00037CA1"/>
    <w:rsid w:val="00037D2C"/>
    <w:rsid w:val="000403EB"/>
    <w:rsid w:val="0004059D"/>
    <w:rsid w:val="000405C8"/>
    <w:rsid w:val="00040942"/>
    <w:rsid w:val="00041F5C"/>
    <w:rsid w:val="00042DD9"/>
    <w:rsid w:val="0004413C"/>
    <w:rsid w:val="0004573F"/>
    <w:rsid w:val="00046697"/>
    <w:rsid w:val="00047058"/>
    <w:rsid w:val="0005009B"/>
    <w:rsid w:val="000509F1"/>
    <w:rsid w:val="00050B7F"/>
    <w:rsid w:val="00051ED6"/>
    <w:rsid w:val="000521C5"/>
    <w:rsid w:val="00052E27"/>
    <w:rsid w:val="00053711"/>
    <w:rsid w:val="00053CF5"/>
    <w:rsid w:val="0005432F"/>
    <w:rsid w:val="00056243"/>
    <w:rsid w:val="0005663E"/>
    <w:rsid w:val="00056E23"/>
    <w:rsid w:val="000576BC"/>
    <w:rsid w:val="00057B35"/>
    <w:rsid w:val="00057F4C"/>
    <w:rsid w:val="0006078A"/>
    <w:rsid w:val="00060F19"/>
    <w:rsid w:val="00061822"/>
    <w:rsid w:val="00062D2C"/>
    <w:rsid w:val="00063BAE"/>
    <w:rsid w:val="00064512"/>
    <w:rsid w:val="000655CC"/>
    <w:rsid w:val="0006601F"/>
    <w:rsid w:val="0006717E"/>
    <w:rsid w:val="00067389"/>
    <w:rsid w:val="00067D93"/>
    <w:rsid w:val="000700D0"/>
    <w:rsid w:val="000703A2"/>
    <w:rsid w:val="00071FA3"/>
    <w:rsid w:val="00073A86"/>
    <w:rsid w:val="00073F25"/>
    <w:rsid w:val="0007615D"/>
    <w:rsid w:val="000763D2"/>
    <w:rsid w:val="00076432"/>
    <w:rsid w:val="00077221"/>
    <w:rsid w:val="000778BE"/>
    <w:rsid w:val="000806A1"/>
    <w:rsid w:val="00080AFC"/>
    <w:rsid w:val="00080E98"/>
    <w:rsid w:val="0008132A"/>
    <w:rsid w:val="0008155A"/>
    <w:rsid w:val="00081F89"/>
    <w:rsid w:val="00082C82"/>
    <w:rsid w:val="000832E7"/>
    <w:rsid w:val="000832F9"/>
    <w:rsid w:val="000841B1"/>
    <w:rsid w:val="00086262"/>
    <w:rsid w:val="00087425"/>
    <w:rsid w:val="000878E6"/>
    <w:rsid w:val="000903DF"/>
    <w:rsid w:val="00090D36"/>
    <w:rsid w:val="00092178"/>
    <w:rsid w:val="00092230"/>
    <w:rsid w:val="00092A5C"/>
    <w:rsid w:val="00092C8B"/>
    <w:rsid w:val="00092E3E"/>
    <w:rsid w:val="00093DFC"/>
    <w:rsid w:val="00094DCF"/>
    <w:rsid w:val="00096048"/>
    <w:rsid w:val="000967A7"/>
    <w:rsid w:val="00096B63"/>
    <w:rsid w:val="000970C1"/>
    <w:rsid w:val="000971AE"/>
    <w:rsid w:val="00097659"/>
    <w:rsid w:val="00097768"/>
    <w:rsid w:val="000979A7"/>
    <w:rsid w:val="00097A59"/>
    <w:rsid w:val="00097BE7"/>
    <w:rsid w:val="000A04DD"/>
    <w:rsid w:val="000A227B"/>
    <w:rsid w:val="000A29AB"/>
    <w:rsid w:val="000A2C7A"/>
    <w:rsid w:val="000A3490"/>
    <w:rsid w:val="000A3AB5"/>
    <w:rsid w:val="000A5BDE"/>
    <w:rsid w:val="000A7BA4"/>
    <w:rsid w:val="000B066D"/>
    <w:rsid w:val="000B1126"/>
    <w:rsid w:val="000B19D7"/>
    <w:rsid w:val="000B1AFB"/>
    <w:rsid w:val="000B250C"/>
    <w:rsid w:val="000B2C25"/>
    <w:rsid w:val="000B2D04"/>
    <w:rsid w:val="000B4E4E"/>
    <w:rsid w:val="000B54D0"/>
    <w:rsid w:val="000B6147"/>
    <w:rsid w:val="000B65D3"/>
    <w:rsid w:val="000B6755"/>
    <w:rsid w:val="000B7708"/>
    <w:rsid w:val="000B7A3E"/>
    <w:rsid w:val="000C0AA4"/>
    <w:rsid w:val="000C0BA0"/>
    <w:rsid w:val="000C0CCE"/>
    <w:rsid w:val="000C0EE3"/>
    <w:rsid w:val="000C165A"/>
    <w:rsid w:val="000C172A"/>
    <w:rsid w:val="000C31AD"/>
    <w:rsid w:val="000C35DB"/>
    <w:rsid w:val="000C37D3"/>
    <w:rsid w:val="000C38D3"/>
    <w:rsid w:val="000C4D2C"/>
    <w:rsid w:val="000C56F3"/>
    <w:rsid w:val="000C7155"/>
    <w:rsid w:val="000C77EA"/>
    <w:rsid w:val="000C7C40"/>
    <w:rsid w:val="000C7E88"/>
    <w:rsid w:val="000D0155"/>
    <w:rsid w:val="000D04D4"/>
    <w:rsid w:val="000D0687"/>
    <w:rsid w:val="000D0B07"/>
    <w:rsid w:val="000D0BB5"/>
    <w:rsid w:val="000D0C8F"/>
    <w:rsid w:val="000D1562"/>
    <w:rsid w:val="000D1690"/>
    <w:rsid w:val="000D19BF"/>
    <w:rsid w:val="000D1A5F"/>
    <w:rsid w:val="000D1AE6"/>
    <w:rsid w:val="000D1E4E"/>
    <w:rsid w:val="000D306D"/>
    <w:rsid w:val="000D3396"/>
    <w:rsid w:val="000D3B17"/>
    <w:rsid w:val="000D3E8C"/>
    <w:rsid w:val="000D401B"/>
    <w:rsid w:val="000D4505"/>
    <w:rsid w:val="000D4C28"/>
    <w:rsid w:val="000D4DB8"/>
    <w:rsid w:val="000D4EB9"/>
    <w:rsid w:val="000D546C"/>
    <w:rsid w:val="000D6694"/>
    <w:rsid w:val="000D696C"/>
    <w:rsid w:val="000D6F55"/>
    <w:rsid w:val="000D73C2"/>
    <w:rsid w:val="000E0D24"/>
    <w:rsid w:val="000E5185"/>
    <w:rsid w:val="000E607B"/>
    <w:rsid w:val="000E7230"/>
    <w:rsid w:val="000E77DE"/>
    <w:rsid w:val="000F0AAC"/>
    <w:rsid w:val="000F0E03"/>
    <w:rsid w:val="000F1960"/>
    <w:rsid w:val="000F1FDB"/>
    <w:rsid w:val="000F28F8"/>
    <w:rsid w:val="000F2A0D"/>
    <w:rsid w:val="000F2C92"/>
    <w:rsid w:val="000F32E1"/>
    <w:rsid w:val="000F36A7"/>
    <w:rsid w:val="000F3C92"/>
    <w:rsid w:val="000F3DDA"/>
    <w:rsid w:val="000F431E"/>
    <w:rsid w:val="000F4541"/>
    <w:rsid w:val="000F4D7F"/>
    <w:rsid w:val="000F54E3"/>
    <w:rsid w:val="000F59A2"/>
    <w:rsid w:val="000F5AAC"/>
    <w:rsid w:val="000F627C"/>
    <w:rsid w:val="000F6DA1"/>
    <w:rsid w:val="000F7015"/>
    <w:rsid w:val="00101987"/>
    <w:rsid w:val="00101BBD"/>
    <w:rsid w:val="00101F40"/>
    <w:rsid w:val="001026CC"/>
    <w:rsid w:val="001033F2"/>
    <w:rsid w:val="00105271"/>
    <w:rsid w:val="00105708"/>
    <w:rsid w:val="00105970"/>
    <w:rsid w:val="001067D3"/>
    <w:rsid w:val="00106AED"/>
    <w:rsid w:val="0010708E"/>
    <w:rsid w:val="00107134"/>
    <w:rsid w:val="001074CA"/>
    <w:rsid w:val="00107583"/>
    <w:rsid w:val="00107EE1"/>
    <w:rsid w:val="00107FDC"/>
    <w:rsid w:val="001103AE"/>
    <w:rsid w:val="0011093B"/>
    <w:rsid w:val="00110CBB"/>
    <w:rsid w:val="00111798"/>
    <w:rsid w:val="00111808"/>
    <w:rsid w:val="0011241F"/>
    <w:rsid w:val="001126D3"/>
    <w:rsid w:val="00112DE2"/>
    <w:rsid w:val="001136E4"/>
    <w:rsid w:val="001137A7"/>
    <w:rsid w:val="00113BF7"/>
    <w:rsid w:val="00113DCA"/>
    <w:rsid w:val="0011422A"/>
    <w:rsid w:val="00114290"/>
    <w:rsid w:val="001147DC"/>
    <w:rsid w:val="001148A7"/>
    <w:rsid w:val="00115764"/>
    <w:rsid w:val="00115B06"/>
    <w:rsid w:val="00116886"/>
    <w:rsid w:val="00116C1C"/>
    <w:rsid w:val="00116F60"/>
    <w:rsid w:val="001171D4"/>
    <w:rsid w:val="00117465"/>
    <w:rsid w:val="0012043B"/>
    <w:rsid w:val="001206B1"/>
    <w:rsid w:val="00120843"/>
    <w:rsid w:val="00121777"/>
    <w:rsid w:val="001217FE"/>
    <w:rsid w:val="00121F84"/>
    <w:rsid w:val="0012224B"/>
    <w:rsid w:val="00123622"/>
    <w:rsid w:val="00124417"/>
    <w:rsid w:val="0012512F"/>
    <w:rsid w:val="00125569"/>
    <w:rsid w:val="00126370"/>
    <w:rsid w:val="0012691B"/>
    <w:rsid w:val="00126938"/>
    <w:rsid w:val="0012696B"/>
    <w:rsid w:val="0012734B"/>
    <w:rsid w:val="00127F10"/>
    <w:rsid w:val="00130C1A"/>
    <w:rsid w:val="00131136"/>
    <w:rsid w:val="00132EA8"/>
    <w:rsid w:val="00133998"/>
    <w:rsid w:val="00133B99"/>
    <w:rsid w:val="0013400F"/>
    <w:rsid w:val="00136510"/>
    <w:rsid w:val="001372CA"/>
    <w:rsid w:val="0013779F"/>
    <w:rsid w:val="00141435"/>
    <w:rsid w:val="00141738"/>
    <w:rsid w:val="00141BC0"/>
    <w:rsid w:val="001420EB"/>
    <w:rsid w:val="0014213B"/>
    <w:rsid w:val="00143511"/>
    <w:rsid w:val="001439E5"/>
    <w:rsid w:val="00144D68"/>
    <w:rsid w:val="00145D3A"/>
    <w:rsid w:val="0014621D"/>
    <w:rsid w:val="00147029"/>
    <w:rsid w:val="0014793E"/>
    <w:rsid w:val="00147E57"/>
    <w:rsid w:val="00150400"/>
    <w:rsid w:val="00150C44"/>
    <w:rsid w:val="00150FC8"/>
    <w:rsid w:val="001517E5"/>
    <w:rsid w:val="0015221D"/>
    <w:rsid w:val="001523CF"/>
    <w:rsid w:val="001523E7"/>
    <w:rsid w:val="00153038"/>
    <w:rsid w:val="001539A1"/>
    <w:rsid w:val="0015590C"/>
    <w:rsid w:val="001559BD"/>
    <w:rsid w:val="0015610E"/>
    <w:rsid w:val="00156330"/>
    <w:rsid w:val="00156935"/>
    <w:rsid w:val="00162989"/>
    <w:rsid w:val="001643BC"/>
    <w:rsid w:val="001650B5"/>
    <w:rsid w:val="00165537"/>
    <w:rsid w:val="00165B65"/>
    <w:rsid w:val="00166FAB"/>
    <w:rsid w:val="0017087D"/>
    <w:rsid w:val="001710C7"/>
    <w:rsid w:val="00171993"/>
    <w:rsid w:val="00171EDC"/>
    <w:rsid w:val="00171F08"/>
    <w:rsid w:val="0017224A"/>
    <w:rsid w:val="00172985"/>
    <w:rsid w:val="001738A5"/>
    <w:rsid w:val="00173D12"/>
    <w:rsid w:val="00174E82"/>
    <w:rsid w:val="00175C80"/>
    <w:rsid w:val="00176D80"/>
    <w:rsid w:val="0017724A"/>
    <w:rsid w:val="0017729D"/>
    <w:rsid w:val="00177394"/>
    <w:rsid w:val="001775DB"/>
    <w:rsid w:val="00177AE8"/>
    <w:rsid w:val="0018016F"/>
    <w:rsid w:val="001811B5"/>
    <w:rsid w:val="0018220D"/>
    <w:rsid w:val="00182A50"/>
    <w:rsid w:val="001837FA"/>
    <w:rsid w:val="00184000"/>
    <w:rsid w:val="00184915"/>
    <w:rsid w:val="00184E36"/>
    <w:rsid w:val="00185E6F"/>
    <w:rsid w:val="00185F81"/>
    <w:rsid w:val="00186AEB"/>
    <w:rsid w:val="00186D35"/>
    <w:rsid w:val="00186FDD"/>
    <w:rsid w:val="00191493"/>
    <w:rsid w:val="00192C33"/>
    <w:rsid w:val="00193D15"/>
    <w:rsid w:val="00194B29"/>
    <w:rsid w:val="0019555D"/>
    <w:rsid w:val="0019569B"/>
    <w:rsid w:val="00195E62"/>
    <w:rsid w:val="0019644F"/>
    <w:rsid w:val="001A0072"/>
    <w:rsid w:val="001A179F"/>
    <w:rsid w:val="001A18AC"/>
    <w:rsid w:val="001A25C1"/>
    <w:rsid w:val="001A2992"/>
    <w:rsid w:val="001A3179"/>
    <w:rsid w:val="001A3A0E"/>
    <w:rsid w:val="001A3B63"/>
    <w:rsid w:val="001A3EDA"/>
    <w:rsid w:val="001A5C91"/>
    <w:rsid w:val="001A60F3"/>
    <w:rsid w:val="001A6A45"/>
    <w:rsid w:val="001A6CBF"/>
    <w:rsid w:val="001A75E5"/>
    <w:rsid w:val="001A77A9"/>
    <w:rsid w:val="001B1B00"/>
    <w:rsid w:val="001B1DFF"/>
    <w:rsid w:val="001B2698"/>
    <w:rsid w:val="001B32A0"/>
    <w:rsid w:val="001B4138"/>
    <w:rsid w:val="001B4380"/>
    <w:rsid w:val="001B541F"/>
    <w:rsid w:val="001B566B"/>
    <w:rsid w:val="001B5CB1"/>
    <w:rsid w:val="001B7477"/>
    <w:rsid w:val="001B76AA"/>
    <w:rsid w:val="001B7A06"/>
    <w:rsid w:val="001C042A"/>
    <w:rsid w:val="001C0D5F"/>
    <w:rsid w:val="001C2B45"/>
    <w:rsid w:val="001C2D5E"/>
    <w:rsid w:val="001C2DA0"/>
    <w:rsid w:val="001C314A"/>
    <w:rsid w:val="001C431C"/>
    <w:rsid w:val="001C472A"/>
    <w:rsid w:val="001D055A"/>
    <w:rsid w:val="001D128A"/>
    <w:rsid w:val="001D1354"/>
    <w:rsid w:val="001D15E3"/>
    <w:rsid w:val="001D1DDB"/>
    <w:rsid w:val="001D349E"/>
    <w:rsid w:val="001D4D86"/>
    <w:rsid w:val="001D6534"/>
    <w:rsid w:val="001D681B"/>
    <w:rsid w:val="001D6A7A"/>
    <w:rsid w:val="001D72FC"/>
    <w:rsid w:val="001D7B38"/>
    <w:rsid w:val="001D7E46"/>
    <w:rsid w:val="001E0546"/>
    <w:rsid w:val="001E1C9E"/>
    <w:rsid w:val="001E2855"/>
    <w:rsid w:val="001E2AC2"/>
    <w:rsid w:val="001E2E35"/>
    <w:rsid w:val="001E3FBD"/>
    <w:rsid w:val="001E4094"/>
    <w:rsid w:val="001E49F1"/>
    <w:rsid w:val="001E5CCB"/>
    <w:rsid w:val="001E5CCC"/>
    <w:rsid w:val="001E65B6"/>
    <w:rsid w:val="001E69B7"/>
    <w:rsid w:val="001E6E3B"/>
    <w:rsid w:val="001F0471"/>
    <w:rsid w:val="001F22E1"/>
    <w:rsid w:val="001F281E"/>
    <w:rsid w:val="001F28A1"/>
    <w:rsid w:val="001F2D24"/>
    <w:rsid w:val="001F3451"/>
    <w:rsid w:val="001F50C6"/>
    <w:rsid w:val="001F5BA5"/>
    <w:rsid w:val="001F732D"/>
    <w:rsid w:val="00200139"/>
    <w:rsid w:val="002004FE"/>
    <w:rsid w:val="00200820"/>
    <w:rsid w:val="00200C65"/>
    <w:rsid w:val="00201ECF"/>
    <w:rsid w:val="0020273F"/>
    <w:rsid w:val="0020294A"/>
    <w:rsid w:val="0020299F"/>
    <w:rsid w:val="00202B1F"/>
    <w:rsid w:val="00202D30"/>
    <w:rsid w:val="002030EC"/>
    <w:rsid w:val="00203F41"/>
    <w:rsid w:val="00204851"/>
    <w:rsid w:val="00204976"/>
    <w:rsid w:val="002049DA"/>
    <w:rsid w:val="0020593B"/>
    <w:rsid w:val="002059A1"/>
    <w:rsid w:val="00206EB7"/>
    <w:rsid w:val="00210317"/>
    <w:rsid w:val="00210720"/>
    <w:rsid w:val="00210F09"/>
    <w:rsid w:val="002114C1"/>
    <w:rsid w:val="00212E20"/>
    <w:rsid w:val="00212E9D"/>
    <w:rsid w:val="00213141"/>
    <w:rsid w:val="0021323C"/>
    <w:rsid w:val="0021412C"/>
    <w:rsid w:val="00214D40"/>
    <w:rsid w:val="00215E7C"/>
    <w:rsid w:val="00215FF2"/>
    <w:rsid w:val="00216007"/>
    <w:rsid w:val="00216043"/>
    <w:rsid w:val="0021647E"/>
    <w:rsid w:val="00216B46"/>
    <w:rsid w:val="00217158"/>
    <w:rsid w:val="00217CA0"/>
    <w:rsid w:val="00217DF8"/>
    <w:rsid w:val="0022010B"/>
    <w:rsid w:val="00220256"/>
    <w:rsid w:val="00220731"/>
    <w:rsid w:val="00221177"/>
    <w:rsid w:val="002217B8"/>
    <w:rsid w:val="00221E9B"/>
    <w:rsid w:val="00222938"/>
    <w:rsid w:val="00224C40"/>
    <w:rsid w:val="00224D2F"/>
    <w:rsid w:val="00224E2C"/>
    <w:rsid w:val="0022541C"/>
    <w:rsid w:val="0022649A"/>
    <w:rsid w:val="00226F1B"/>
    <w:rsid w:val="002278C1"/>
    <w:rsid w:val="00227EF4"/>
    <w:rsid w:val="0023011C"/>
    <w:rsid w:val="00230162"/>
    <w:rsid w:val="00231F98"/>
    <w:rsid w:val="002323AB"/>
    <w:rsid w:val="0023364D"/>
    <w:rsid w:val="00233D94"/>
    <w:rsid w:val="00235F5C"/>
    <w:rsid w:val="002360DB"/>
    <w:rsid w:val="0023633C"/>
    <w:rsid w:val="00237514"/>
    <w:rsid w:val="00237B21"/>
    <w:rsid w:val="00241083"/>
    <w:rsid w:val="00241BAB"/>
    <w:rsid w:val="00244439"/>
    <w:rsid w:val="0024480B"/>
    <w:rsid w:val="00247126"/>
    <w:rsid w:val="002474D1"/>
    <w:rsid w:val="002548E9"/>
    <w:rsid w:val="00255547"/>
    <w:rsid w:val="00256098"/>
    <w:rsid w:val="00256A57"/>
    <w:rsid w:val="00257DC1"/>
    <w:rsid w:val="00260546"/>
    <w:rsid w:val="002619C1"/>
    <w:rsid w:val="00261F4B"/>
    <w:rsid w:val="00261FB5"/>
    <w:rsid w:val="00262706"/>
    <w:rsid w:val="00263129"/>
    <w:rsid w:val="00263665"/>
    <w:rsid w:val="00264CAC"/>
    <w:rsid w:val="00264D9E"/>
    <w:rsid w:val="00264E0F"/>
    <w:rsid w:val="002664A4"/>
    <w:rsid w:val="00266700"/>
    <w:rsid w:val="0026751E"/>
    <w:rsid w:val="002701FB"/>
    <w:rsid w:val="00270639"/>
    <w:rsid w:val="00270F61"/>
    <w:rsid w:val="00270FD2"/>
    <w:rsid w:val="0027134B"/>
    <w:rsid w:val="0027657F"/>
    <w:rsid w:val="00276A44"/>
    <w:rsid w:val="002803C9"/>
    <w:rsid w:val="00280ACF"/>
    <w:rsid w:val="00280E8A"/>
    <w:rsid w:val="0028220D"/>
    <w:rsid w:val="00282324"/>
    <w:rsid w:val="00282C59"/>
    <w:rsid w:val="00282F30"/>
    <w:rsid w:val="00283311"/>
    <w:rsid w:val="00283AA5"/>
    <w:rsid w:val="00283C87"/>
    <w:rsid w:val="00283C8D"/>
    <w:rsid w:val="00283D14"/>
    <w:rsid w:val="0028414A"/>
    <w:rsid w:val="00286C3E"/>
    <w:rsid w:val="002870E4"/>
    <w:rsid w:val="00287526"/>
    <w:rsid w:val="002900E6"/>
    <w:rsid w:val="00291736"/>
    <w:rsid w:val="0029261B"/>
    <w:rsid w:val="00293337"/>
    <w:rsid w:val="00294200"/>
    <w:rsid w:val="002946A8"/>
    <w:rsid w:val="00294CB1"/>
    <w:rsid w:val="00295884"/>
    <w:rsid w:val="00295E5C"/>
    <w:rsid w:val="002969EC"/>
    <w:rsid w:val="00296DBB"/>
    <w:rsid w:val="002A0349"/>
    <w:rsid w:val="002A1F4E"/>
    <w:rsid w:val="002A4899"/>
    <w:rsid w:val="002A520E"/>
    <w:rsid w:val="002A6DB2"/>
    <w:rsid w:val="002A6DC5"/>
    <w:rsid w:val="002A75D3"/>
    <w:rsid w:val="002B0296"/>
    <w:rsid w:val="002B0AE1"/>
    <w:rsid w:val="002B0C91"/>
    <w:rsid w:val="002B116E"/>
    <w:rsid w:val="002B1213"/>
    <w:rsid w:val="002B142C"/>
    <w:rsid w:val="002B17A5"/>
    <w:rsid w:val="002B1D6F"/>
    <w:rsid w:val="002B224E"/>
    <w:rsid w:val="002B2917"/>
    <w:rsid w:val="002B3E95"/>
    <w:rsid w:val="002B5E6D"/>
    <w:rsid w:val="002B6844"/>
    <w:rsid w:val="002B7658"/>
    <w:rsid w:val="002C0CF4"/>
    <w:rsid w:val="002C1A64"/>
    <w:rsid w:val="002C2130"/>
    <w:rsid w:val="002C297D"/>
    <w:rsid w:val="002C5905"/>
    <w:rsid w:val="002C5BBA"/>
    <w:rsid w:val="002C5CB9"/>
    <w:rsid w:val="002C5DAA"/>
    <w:rsid w:val="002C7D0F"/>
    <w:rsid w:val="002D07DC"/>
    <w:rsid w:val="002D09C2"/>
    <w:rsid w:val="002D1F55"/>
    <w:rsid w:val="002D37EC"/>
    <w:rsid w:val="002D3C53"/>
    <w:rsid w:val="002D4A87"/>
    <w:rsid w:val="002D4D80"/>
    <w:rsid w:val="002D57C8"/>
    <w:rsid w:val="002D6E52"/>
    <w:rsid w:val="002D70EF"/>
    <w:rsid w:val="002D745A"/>
    <w:rsid w:val="002D7812"/>
    <w:rsid w:val="002E05CD"/>
    <w:rsid w:val="002E1777"/>
    <w:rsid w:val="002E327B"/>
    <w:rsid w:val="002E3ADB"/>
    <w:rsid w:val="002E3BB2"/>
    <w:rsid w:val="002E425B"/>
    <w:rsid w:val="002E5ADB"/>
    <w:rsid w:val="002E5CE0"/>
    <w:rsid w:val="002E6A4E"/>
    <w:rsid w:val="002E70E8"/>
    <w:rsid w:val="002E75CA"/>
    <w:rsid w:val="002E79E5"/>
    <w:rsid w:val="002E7CA1"/>
    <w:rsid w:val="002F04A9"/>
    <w:rsid w:val="002F05E2"/>
    <w:rsid w:val="002F0676"/>
    <w:rsid w:val="002F08D0"/>
    <w:rsid w:val="002F12E8"/>
    <w:rsid w:val="002F29E6"/>
    <w:rsid w:val="002F3A9C"/>
    <w:rsid w:val="002F42E9"/>
    <w:rsid w:val="002F462E"/>
    <w:rsid w:val="002F47B1"/>
    <w:rsid w:val="002F5DFA"/>
    <w:rsid w:val="002F72DC"/>
    <w:rsid w:val="002F736D"/>
    <w:rsid w:val="00301770"/>
    <w:rsid w:val="00302548"/>
    <w:rsid w:val="0030295B"/>
    <w:rsid w:val="00302E35"/>
    <w:rsid w:val="0030431D"/>
    <w:rsid w:val="003046BD"/>
    <w:rsid w:val="003049F4"/>
    <w:rsid w:val="00304AE9"/>
    <w:rsid w:val="00304ECA"/>
    <w:rsid w:val="003066A1"/>
    <w:rsid w:val="003066CD"/>
    <w:rsid w:val="00307C96"/>
    <w:rsid w:val="00307D92"/>
    <w:rsid w:val="003114CA"/>
    <w:rsid w:val="00311BFD"/>
    <w:rsid w:val="00312833"/>
    <w:rsid w:val="00312ADF"/>
    <w:rsid w:val="00312F40"/>
    <w:rsid w:val="00313D78"/>
    <w:rsid w:val="003142F1"/>
    <w:rsid w:val="00315460"/>
    <w:rsid w:val="00315477"/>
    <w:rsid w:val="003168D4"/>
    <w:rsid w:val="00316C5A"/>
    <w:rsid w:val="00317F28"/>
    <w:rsid w:val="003207BF"/>
    <w:rsid w:val="00320BD7"/>
    <w:rsid w:val="00321361"/>
    <w:rsid w:val="00321977"/>
    <w:rsid w:val="00321B1C"/>
    <w:rsid w:val="003222D5"/>
    <w:rsid w:val="00324464"/>
    <w:rsid w:val="0032463B"/>
    <w:rsid w:val="00324FAF"/>
    <w:rsid w:val="003260F3"/>
    <w:rsid w:val="0032632C"/>
    <w:rsid w:val="00326FAF"/>
    <w:rsid w:val="00331B43"/>
    <w:rsid w:val="00331E9F"/>
    <w:rsid w:val="003329F5"/>
    <w:rsid w:val="00332C0D"/>
    <w:rsid w:val="00333B7E"/>
    <w:rsid w:val="0033467F"/>
    <w:rsid w:val="0033542C"/>
    <w:rsid w:val="0033581F"/>
    <w:rsid w:val="00335B3A"/>
    <w:rsid w:val="003375DA"/>
    <w:rsid w:val="003401DE"/>
    <w:rsid w:val="003403AF"/>
    <w:rsid w:val="00340C97"/>
    <w:rsid w:val="0034142A"/>
    <w:rsid w:val="00341912"/>
    <w:rsid w:val="00341AB6"/>
    <w:rsid w:val="0034353F"/>
    <w:rsid w:val="003435CE"/>
    <w:rsid w:val="003438CA"/>
    <w:rsid w:val="0034573A"/>
    <w:rsid w:val="0034667E"/>
    <w:rsid w:val="0034737A"/>
    <w:rsid w:val="00347509"/>
    <w:rsid w:val="00347DB3"/>
    <w:rsid w:val="00347EB2"/>
    <w:rsid w:val="00350B12"/>
    <w:rsid w:val="00350F5D"/>
    <w:rsid w:val="00351DEB"/>
    <w:rsid w:val="003521BB"/>
    <w:rsid w:val="00352748"/>
    <w:rsid w:val="003529A9"/>
    <w:rsid w:val="00353466"/>
    <w:rsid w:val="00353912"/>
    <w:rsid w:val="00354BCB"/>
    <w:rsid w:val="003551EB"/>
    <w:rsid w:val="00360298"/>
    <w:rsid w:val="00361200"/>
    <w:rsid w:val="00362459"/>
    <w:rsid w:val="003643D2"/>
    <w:rsid w:val="00364DB8"/>
    <w:rsid w:val="00365290"/>
    <w:rsid w:val="00366E25"/>
    <w:rsid w:val="00366EA2"/>
    <w:rsid w:val="00366EED"/>
    <w:rsid w:val="00367B73"/>
    <w:rsid w:val="00367BC7"/>
    <w:rsid w:val="003709BA"/>
    <w:rsid w:val="00371A9B"/>
    <w:rsid w:val="003723EF"/>
    <w:rsid w:val="0037315A"/>
    <w:rsid w:val="00373AC6"/>
    <w:rsid w:val="00373EB1"/>
    <w:rsid w:val="00374615"/>
    <w:rsid w:val="00375975"/>
    <w:rsid w:val="00376256"/>
    <w:rsid w:val="0037785A"/>
    <w:rsid w:val="00377A42"/>
    <w:rsid w:val="00380797"/>
    <w:rsid w:val="003807FE"/>
    <w:rsid w:val="00380915"/>
    <w:rsid w:val="003813B3"/>
    <w:rsid w:val="00381E83"/>
    <w:rsid w:val="003832E4"/>
    <w:rsid w:val="003841B9"/>
    <w:rsid w:val="0038560C"/>
    <w:rsid w:val="0038678C"/>
    <w:rsid w:val="00387B87"/>
    <w:rsid w:val="0039063F"/>
    <w:rsid w:val="00390979"/>
    <w:rsid w:val="00391C11"/>
    <w:rsid w:val="0039229C"/>
    <w:rsid w:val="003928E7"/>
    <w:rsid w:val="0039307E"/>
    <w:rsid w:val="00393F38"/>
    <w:rsid w:val="00394646"/>
    <w:rsid w:val="00394D94"/>
    <w:rsid w:val="00395357"/>
    <w:rsid w:val="00395E46"/>
    <w:rsid w:val="00395FC4"/>
    <w:rsid w:val="00396952"/>
    <w:rsid w:val="00396B52"/>
    <w:rsid w:val="0039714F"/>
    <w:rsid w:val="003978C3"/>
    <w:rsid w:val="00397BA4"/>
    <w:rsid w:val="00397D9B"/>
    <w:rsid w:val="003A0620"/>
    <w:rsid w:val="003A187E"/>
    <w:rsid w:val="003A1BBF"/>
    <w:rsid w:val="003A2CDB"/>
    <w:rsid w:val="003A3316"/>
    <w:rsid w:val="003A451C"/>
    <w:rsid w:val="003A5DF2"/>
    <w:rsid w:val="003A69BC"/>
    <w:rsid w:val="003A748C"/>
    <w:rsid w:val="003B002C"/>
    <w:rsid w:val="003B1A11"/>
    <w:rsid w:val="003B1C27"/>
    <w:rsid w:val="003B357D"/>
    <w:rsid w:val="003B4391"/>
    <w:rsid w:val="003B4F2E"/>
    <w:rsid w:val="003B5BDD"/>
    <w:rsid w:val="003B5F79"/>
    <w:rsid w:val="003B649B"/>
    <w:rsid w:val="003B6A76"/>
    <w:rsid w:val="003B710A"/>
    <w:rsid w:val="003B7216"/>
    <w:rsid w:val="003B7485"/>
    <w:rsid w:val="003B7935"/>
    <w:rsid w:val="003C0956"/>
    <w:rsid w:val="003C0F88"/>
    <w:rsid w:val="003C1016"/>
    <w:rsid w:val="003C147D"/>
    <w:rsid w:val="003C31F3"/>
    <w:rsid w:val="003C3880"/>
    <w:rsid w:val="003C39A5"/>
    <w:rsid w:val="003C3BB4"/>
    <w:rsid w:val="003C3C5B"/>
    <w:rsid w:val="003C48BE"/>
    <w:rsid w:val="003C48D6"/>
    <w:rsid w:val="003C4F7D"/>
    <w:rsid w:val="003C4F90"/>
    <w:rsid w:val="003C5A0E"/>
    <w:rsid w:val="003C62BE"/>
    <w:rsid w:val="003D05C3"/>
    <w:rsid w:val="003D1278"/>
    <w:rsid w:val="003D15DF"/>
    <w:rsid w:val="003D21C5"/>
    <w:rsid w:val="003D28C9"/>
    <w:rsid w:val="003D37D1"/>
    <w:rsid w:val="003D3D46"/>
    <w:rsid w:val="003D5440"/>
    <w:rsid w:val="003D656B"/>
    <w:rsid w:val="003D6779"/>
    <w:rsid w:val="003D6A75"/>
    <w:rsid w:val="003D78E6"/>
    <w:rsid w:val="003E0B08"/>
    <w:rsid w:val="003E10BE"/>
    <w:rsid w:val="003E1747"/>
    <w:rsid w:val="003E2424"/>
    <w:rsid w:val="003E365A"/>
    <w:rsid w:val="003E3BDF"/>
    <w:rsid w:val="003E40E9"/>
    <w:rsid w:val="003E490E"/>
    <w:rsid w:val="003E581D"/>
    <w:rsid w:val="003E5824"/>
    <w:rsid w:val="003E6EC4"/>
    <w:rsid w:val="003E6FA3"/>
    <w:rsid w:val="003E74FB"/>
    <w:rsid w:val="003E7528"/>
    <w:rsid w:val="003F110B"/>
    <w:rsid w:val="003F12EB"/>
    <w:rsid w:val="003F14AE"/>
    <w:rsid w:val="003F2F99"/>
    <w:rsid w:val="003F3B26"/>
    <w:rsid w:val="003F46E7"/>
    <w:rsid w:val="003F49DF"/>
    <w:rsid w:val="003F54E0"/>
    <w:rsid w:val="003F5ACE"/>
    <w:rsid w:val="003F6E65"/>
    <w:rsid w:val="003F7320"/>
    <w:rsid w:val="004009F3"/>
    <w:rsid w:val="00400B61"/>
    <w:rsid w:val="004011E6"/>
    <w:rsid w:val="004016FB"/>
    <w:rsid w:val="004018A5"/>
    <w:rsid w:val="004024AA"/>
    <w:rsid w:val="004026AF"/>
    <w:rsid w:val="00402E74"/>
    <w:rsid w:val="004030B5"/>
    <w:rsid w:val="004034C3"/>
    <w:rsid w:val="0040403A"/>
    <w:rsid w:val="00404609"/>
    <w:rsid w:val="00405EE5"/>
    <w:rsid w:val="00406621"/>
    <w:rsid w:val="00406B8F"/>
    <w:rsid w:val="0040751D"/>
    <w:rsid w:val="00407C78"/>
    <w:rsid w:val="004110A3"/>
    <w:rsid w:val="00411240"/>
    <w:rsid w:val="004115DD"/>
    <w:rsid w:val="00411EBC"/>
    <w:rsid w:val="004123AD"/>
    <w:rsid w:val="004127B3"/>
    <w:rsid w:val="004129C9"/>
    <w:rsid w:val="0041448E"/>
    <w:rsid w:val="00415268"/>
    <w:rsid w:val="00415A31"/>
    <w:rsid w:val="00416B31"/>
    <w:rsid w:val="00417175"/>
    <w:rsid w:val="00417AD9"/>
    <w:rsid w:val="004209F3"/>
    <w:rsid w:val="00421534"/>
    <w:rsid w:val="00421ED9"/>
    <w:rsid w:val="00423E5C"/>
    <w:rsid w:val="0042431E"/>
    <w:rsid w:val="00424933"/>
    <w:rsid w:val="0042500A"/>
    <w:rsid w:val="004259C0"/>
    <w:rsid w:val="004266FD"/>
    <w:rsid w:val="0042673B"/>
    <w:rsid w:val="00427692"/>
    <w:rsid w:val="00427E00"/>
    <w:rsid w:val="00432751"/>
    <w:rsid w:val="00432D67"/>
    <w:rsid w:val="004331DA"/>
    <w:rsid w:val="00434F6C"/>
    <w:rsid w:val="0043536C"/>
    <w:rsid w:val="00437107"/>
    <w:rsid w:val="00437677"/>
    <w:rsid w:val="00441871"/>
    <w:rsid w:val="0044278B"/>
    <w:rsid w:val="004441F7"/>
    <w:rsid w:val="00444C19"/>
    <w:rsid w:val="004450CF"/>
    <w:rsid w:val="004462B8"/>
    <w:rsid w:val="004462FE"/>
    <w:rsid w:val="00446E80"/>
    <w:rsid w:val="00447699"/>
    <w:rsid w:val="0045051A"/>
    <w:rsid w:val="004509FC"/>
    <w:rsid w:val="0045109C"/>
    <w:rsid w:val="004513DE"/>
    <w:rsid w:val="00451581"/>
    <w:rsid w:val="004522C0"/>
    <w:rsid w:val="00452F80"/>
    <w:rsid w:val="00453459"/>
    <w:rsid w:val="004538B6"/>
    <w:rsid w:val="004540EE"/>
    <w:rsid w:val="00455297"/>
    <w:rsid w:val="0045560F"/>
    <w:rsid w:val="0045658D"/>
    <w:rsid w:val="004571E0"/>
    <w:rsid w:val="00457CE0"/>
    <w:rsid w:val="00461342"/>
    <w:rsid w:val="004631B0"/>
    <w:rsid w:val="004634DF"/>
    <w:rsid w:val="00464935"/>
    <w:rsid w:val="00464AD5"/>
    <w:rsid w:val="004651D7"/>
    <w:rsid w:val="00465562"/>
    <w:rsid w:val="00466B14"/>
    <w:rsid w:val="00467BCF"/>
    <w:rsid w:val="004700A4"/>
    <w:rsid w:val="00470A59"/>
    <w:rsid w:val="0047186A"/>
    <w:rsid w:val="00472446"/>
    <w:rsid w:val="0047266C"/>
    <w:rsid w:val="00472932"/>
    <w:rsid w:val="00473BFE"/>
    <w:rsid w:val="0047419E"/>
    <w:rsid w:val="00475264"/>
    <w:rsid w:val="00476664"/>
    <w:rsid w:val="00476E60"/>
    <w:rsid w:val="00477991"/>
    <w:rsid w:val="004802E6"/>
    <w:rsid w:val="004803B0"/>
    <w:rsid w:val="00480B9A"/>
    <w:rsid w:val="004818D3"/>
    <w:rsid w:val="00482177"/>
    <w:rsid w:val="0048222E"/>
    <w:rsid w:val="00482350"/>
    <w:rsid w:val="0048242F"/>
    <w:rsid w:val="004824FC"/>
    <w:rsid w:val="0048273C"/>
    <w:rsid w:val="004834E2"/>
    <w:rsid w:val="00483AE4"/>
    <w:rsid w:val="00484AEC"/>
    <w:rsid w:val="00485055"/>
    <w:rsid w:val="004850F3"/>
    <w:rsid w:val="00486059"/>
    <w:rsid w:val="00487222"/>
    <w:rsid w:val="0049074C"/>
    <w:rsid w:val="00490EEF"/>
    <w:rsid w:val="004916B8"/>
    <w:rsid w:val="004919E2"/>
    <w:rsid w:val="0049233C"/>
    <w:rsid w:val="00492556"/>
    <w:rsid w:val="0049257B"/>
    <w:rsid w:val="0049284D"/>
    <w:rsid w:val="00492B5B"/>
    <w:rsid w:val="004930B6"/>
    <w:rsid w:val="0049400D"/>
    <w:rsid w:val="004941F9"/>
    <w:rsid w:val="004950C6"/>
    <w:rsid w:val="004960AF"/>
    <w:rsid w:val="004962F0"/>
    <w:rsid w:val="00497665"/>
    <w:rsid w:val="00497938"/>
    <w:rsid w:val="00497AA7"/>
    <w:rsid w:val="004A2725"/>
    <w:rsid w:val="004A3358"/>
    <w:rsid w:val="004A3A9E"/>
    <w:rsid w:val="004A3C38"/>
    <w:rsid w:val="004A3E09"/>
    <w:rsid w:val="004A4866"/>
    <w:rsid w:val="004A498A"/>
    <w:rsid w:val="004A5256"/>
    <w:rsid w:val="004A535D"/>
    <w:rsid w:val="004A676C"/>
    <w:rsid w:val="004A7D7A"/>
    <w:rsid w:val="004B02E1"/>
    <w:rsid w:val="004B09A8"/>
    <w:rsid w:val="004B140E"/>
    <w:rsid w:val="004B1506"/>
    <w:rsid w:val="004B18B5"/>
    <w:rsid w:val="004B1981"/>
    <w:rsid w:val="004B2712"/>
    <w:rsid w:val="004B2938"/>
    <w:rsid w:val="004B32EE"/>
    <w:rsid w:val="004B41C6"/>
    <w:rsid w:val="004B46A8"/>
    <w:rsid w:val="004B4CBB"/>
    <w:rsid w:val="004B574C"/>
    <w:rsid w:val="004B5A37"/>
    <w:rsid w:val="004B6195"/>
    <w:rsid w:val="004B70B2"/>
    <w:rsid w:val="004B7E1C"/>
    <w:rsid w:val="004C0298"/>
    <w:rsid w:val="004C0725"/>
    <w:rsid w:val="004C3E83"/>
    <w:rsid w:val="004C485B"/>
    <w:rsid w:val="004C4C7D"/>
    <w:rsid w:val="004C51EB"/>
    <w:rsid w:val="004C576B"/>
    <w:rsid w:val="004D0258"/>
    <w:rsid w:val="004D028F"/>
    <w:rsid w:val="004D06E0"/>
    <w:rsid w:val="004D179E"/>
    <w:rsid w:val="004D3896"/>
    <w:rsid w:val="004D3A27"/>
    <w:rsid w:val="004D5F85"/>
    <w:rsid w:val="004D6E5E"/>
    <w:rsid w:val="004D7136"/>
    <w:rsid w:val="004D7DEF"/>
    <w:rsid w:val="004E01F6"/>
    <w:rsid w:val="004E24F4"/>
    <w:rsid w:val="004E281A"/>
    <w:rsid w:val="004E4954"/>
    <w:rsid w:val="004E5C23"/>
    <w:rsid w:val="004E5DD5"/>
    <w:rsid w:val="004E6011"/>
    <w:rsid w:val="004E652E"/>
    <w:rsid w:val="004E6BF1"/>
    <w:rsid w:val="004F11B2"/>
    <w:rsid w:val="004F2991"/>
    <w:rsid w:val="004F36FC"/>
    <w:rsid w:val="004F394A"/>
    <w:rsid w:val="004F56A2"/>
    <w:rsid w:val="004F5D0E"/>
    <w:rsid w:val="00500670"/>
    <w:rsid w:val="00500BBF"/>
    <w:rsid w:val="00500D5C"/>
    <w:rsid w:val="005010E0"/>
    <w:rsid w:val="005011B4"/>
    <w:rsid w:val="005016D5"/>
    <w:rsid w:val="00501941"/>
    <w:rsid w:val="005027AA"/>
    <w:rsid w:val="00503144"/>
    <w:rsid w:val="0050396C"/>
    <w:rsid w:val="0050402E"/>
    <w:rsid w:val="005041A3"/>
    <w:rsid w:val="00504A3F"/>
    <w:rsid w:val="00505C74"/>
    <w:rsid w:val="00506D8F"/>
    <w:rsid w:val="00506E2E"/>
    <w:rsid w:val="00507561"/>
    <w:rsid w:val="0051161A"/>
    <w:rsid w:val="00512D32"/>
    <w:rsid w:val="005138AB"/>
    <w:rsid w:val="00513C11"/>
    <w:rsid w:val="00513CC6"/>
    <w:rsid w:val="005140F2"/>
    <w:rsid w:val="005145BD"/>
    <w:rsid w:val="00514A9B"/>
    <w:rsid w:val="0052013D"/>
    <w:rsid w:val="005204F1"/>
    <w:rsid w:val="00520F81"/>
    <w:rsid w:val="005215DF"/>
    <w:rsid w:val="005226D1"/>
    <w:rsid w:val="0052350C"/>
    <w:rsid w:val="0052365C"/>
    <w:rsid w:val="00523D29"/>
    <w:rsid w:val="0052590C"/>
    <w:rsid w:val="00526CE4"/>
    <w:rsid w:val="00526D9E"/>
    <w:rsid w:val="00527032"/>
    <w:rsid w:val="00527F23"/>
    <w:rsid w:val="00530440"/>
    <w:rsid w:val="00531BF6"/>
    <w:rsid w:val="00531F20"/>
    <w:rsid w:val="00532332"/>
    <w:rsid w:val="00532AD2"/>
    <w:rsid w:val="00532D73"/>
    <w:rsid w:val="005332A4"/>
    <w:rsid w:val="00534F2C"/>
    <w:rsid w:val="005369D5"/>
    <w:rsid w:val="00536FA2"/>
    <w:rsid w:val="005371B2"/>
    <w:rsid w:val="00537586"/>
    <w:rsid w:val="0053760C"/>
    <w:rsid w:val="00540204"/>
    <w:rsid w:val="005405A3"/>
    <w:rsid w:val="005405D7"/>
    <w:rsid w:val="00542038"/>
    <w:rsid w:val="00542129"/>
    <w:rsid w:val="00544191"/>
    <w:rsid w:val="00544418"/>
    <w:rsid w:val="00544C14"/>
    <w:rsid w:val="00545599"/>
    <w:rsid w:val="00545B2A"/>
    <w:rsid w:val="005463C5"/>
    <w:rsid w:val="00546631"/>
    <w:rsid w:val="0054673A"/>
    <w:rsid w:val="00547735"/>
    <w:rsid w:val="005478D8"/>
    <w:rsid w:val="005517A9"/>
    <w:rsid w:val="005538D1"/>
    <w:rsid w:val="005544EC"/>
    <w:rsid w:val="00554C12"/>
    <w:rsid w:val="00556014"/>
    <w:rsid w:val="00556C7E"/>
    <w:rsid w:val="00560201"/>
    <w:rsid w:val="00560241"/>
    <w:rsid w:val="005604B0"/>
    <w:rsid w:val="005610CE"/>
    <w:rsid w:val="005614D4"/>
    <w:rsid w:val="00561B92"/>
    <w:rsid w:val="00561DF4"/>
    <w:rsid w:val="00562112"/>
    <w:rsid w:val="005622FE"/>
    <w:rsid w:val="0056290A"/>
    <w:rsid w:val="00562A24"/>
    <w:rsid w:val="00562E0E"/>
    <w:rsid w:val="00563AF5"/>
    <w:rsid w:val="00564DD3"/>
    <w:rsid w:val="00565757"/>
    <w:rsid w:val="00565ACB"/>
    <w:rsid w:val="00565D52"/>
    <w:rsid w:val="005660D5"/>
    <w:rsid w:val="00567D1E"/>
    <w:rsid w:val="00570814"/>
    <w:rsid w:val="00570830"/>
    <w:rsid w:val="00570A56"/>
    <w:rsid w:val="0057266C"/>
    <w:rsid w:val="00573091"/>
    <w:rsid w:val="005730B2"/>
    <w:rsid w:val="00573723"/>
    <w:rsid w:val="00573C3C"/>
    <w:rsid w:val="00573D8E"/>
    <w:rsid w:val="00573F2C"/>
    <w:rsid w:val="0057498A"/>
    <w:rsid w:val="005756DF"/>
    <w:rsid w:val="00577E54"/>
    <w:rsid w:val="00580358"/>
    <w:rsid w:val="005814EC"/>
    <w:rsid w:val="00582E52"/>
    <w:rsid w:val="00583FD9"/>
    <w:rsid w:val="00584542"/>
    <w:rsid w:val="0058487A"/>
    <w:rsid w:val="00586503"/>
    <w:rsid w:val="005876C4"/>
    <w:rsid w:val="005905A3"/>
    <w:rsid w:val="00590AC5"/>
    <w:rsid w:val="0059280A"/>
    <w:rsid w:val="00593A01"/>
    <w:rsid w:val="00593DA0"/>
    <w:rsid w:val="00594606"/>
    <w:rsid w:val="00594CEF"/>
    <w:rsid w:val="005968DB"/>
    <w:rsid w:val="005969C4"/>
    <w:rsid w:val="00596AAC"/>
    <w:rsid w:val="0059748B"/>
    <w:rsid w:val="005A0530"/>
    <w:rsid w:val="005A0E5A"/>
    <w:rsid w:val="005A105A"/>
    <w:rsid w:val="005A13AB"/>
    <w:rsid w:val="005A1674"/>
    <w:rsid w:val="005A1B3A"/>
    <w:rsid w:val="005A1C43"/>
    <w:rsid w:val="005A1CF0"/>
    <w:rsid w:val="005A23CB"/>
    <w:rsid w:val="005A33A1"/>
    <w:rsid w:val="005A4677"/>
    <w:rsid w:val="005A52F8"/>
    <w:rsid w:val="005A5A32"/>
    <w:rsid w:val="005A6DFE"/>
    <w:rsid w:val="005B028B"/>
    <w:rsid w:val="005B03FD"/>
    <w:rsid w:val="005B11D5"/>
    <w:rsid w:val="005B229F"/>
    <w:rsid w:val="005B28DE"/>
    <w:rsid w:val="005B2DDB"/>
    <w:rsid w:val="005B4085"/>
    <w:rsid w:val="005B4AEC"/>
    <w:rsid w:val="005B51E2"/>
    <w:rsid w:val="005B55C0"/>
    <w:rsid w:val="005B61F4"/>
    <w:rsid w:val="005B6574"/>
    <w:rsid w:val="005B773B"/>
    <w:rsid w:val="005B7F89"/>
    <w:rsid w:val="005C1004"/>
    <w:rsid w:val="005C1318"/>
    <w:rsid w:val="005C153D"/>
    <w:rsid w:val="005C18EA"/>
    <w:rsid w:val="005C29CB"/>
    <w:rsid w:val="005C30A1"/>
    <w:rsid w:val="005C422E"/>
    <w:rsid w:val="005C61D8"/>
    <w:rsid w:val="005C672C"/>
    <w:rsid w:val="005C6C94"/>
    <w:rsid w:val="005C71AB"/>
    <w:rsid w:val="005D02A2"/>
    <w:rsid w:val="005D0532"/>
    <w:rsid w:val="005D1E25"/>
    <w:rsid w:val="005D2AEA"/>
    <w:rsid w:val="005D2BF7"/>
    <w:rsid w:val="005D3C4A"/>
    <w:rsid w:val="005D5821"/>
    <w:rsid w:val="005D58F6"/>
    <w:rsid w:val="005D6667"/>
    <w:rsid w:val="005D7B4F"/>
    <w:rsid w:val="005D7F41"/>
    <w:rsid w:val="005E0289"/>
    <w:rsid w:val="005E03B7"/>
    <w:rsid w:val="005E071B"/>
    <w:rsid w:val="005E0D62"/>
    <w:rsid w:val="005E0ECA"/>
    <w:rsid w:val="005E129D"/>
    <w:rsid w:val="005E1C98"/>
    <w:rsid w:val="005E246A"/>
    <w:rsid w:val="005E3605"/>
    <w:rsid w:val="005E3FC1"/>
    <w:rsid w:val="005E450B"/>
    <w:rsid w:val="005E58C7"/>
    <w:rsid w:val="005E5D28"/>
    <w:rsid w:val="005F0B9D"/>
    <w:rsid w:val="005F1012"/>
    <w:rsid w:val="005F14AB"/>
    <w:rsid w:val="005F2343"/>
    <w:rsid w:val="005F5890"/>
    <w:rsid w:val="005F6BE4"/>
    <w:rsid w:val="006004BD"/>
    <w:rsid w:val="00600553"/>
    <w:rsid w:val="00601BE0"/>
    <w:rsid w:val="00602924"/>
    <w:rsid w:val="006029D8"/>
    <w:rsid w:val="0060301E"/>
    <w:rsid w:val="00603D16"/>
    <w:rsid w:val="00604C73"/>
    <w:rsid w:val="00604E25"/>
    <w:rsid w:val="006055E3"/>
    <w:rsid w:val="0060562A"/>
    <w:rsid w:val="00605D4F"/>
    <w:rsid w:val="006075CE"/>
    <w:rsid w:val="0060766D"/>
    <w:rsid w:val="00610E45"/>
    <w:rsid w:val="0061183F"/>
    <w:rsid w:val="00612301"/>
    <w:rsid w:val="00612E40"/>
    <w:rsid w:val="00614E3A"/>
    <w:rsid w:val="00615706"/>
    <w:rsid w:val="0061592D"/>
    <w:rsid w:val="00615958"/>
    <w:rsid w:val="00616683"/>
    <w:rsid w:val="006168D7"/>
    <w:rsid w:val="00616F87"/>
    <w:rsid w:val="00617839"/>
    <w:rsid w:val="00621556"/>
    <w:rsid w:val="006225FC"/>
    <w:rsid w:val="0062310C"/>
    <w:rsid w:val="00623389"/>
    <w:rsid w:val="00624212"/>
    <w:rsid w:val="00625581"/>
    <w:rsid w:val="00625B85"/>
    <w:rsid w:val="00626440"/>
    <w:rsid w:val="00627053"/>
    <w:rsid w:val="0062747C"/>
    <w:rsid w:val="00627A5A"/>
    <w:rsid w:val="00630A43"/>
    <w:rsid w:val="006318ED"/>
    <w:rsid w:val="00632A2E"/>
    <w:rsid w:val="00633641"/>
    <w:rsid w:val="0063388D"/>
    <w:rsid w:val="00634329"/>
    <w:rsid w:val="006358D1"/>
    <w:rsid w:val="00635942"/>
    <w:rsid w:val="00635EF9"/>
    <w:rsid w:val="00635F3E"/>
    <w:rsid w:val="00636DAD"/>
    <w:rsid w:val="00636FBE"/>
    <w:rsid w:val="006375D7"/>
    <w:rsid w:val="00637F3E"/>
    <w:rsid w:val="006400C6"/>
    <w:rsid w:val="00640EFA"/>
    <w:rsid w:val="00641964"/>
    <w:rsid w:val="00641CDB"/>
    <w:rsid w:val="00642008"/>
    <w:rsid w:val="00642077"/>
    <w:rsid w:val="00642290"/>
    <w:rsid w:val="00642A1D"/>
    <w:rsid w:val="00643022"/>
    <w:rsid w:val="00643F6C"/>
    <w:rsid w:val="00644CC5"/>
    <w:rsid w:val="006451A6"/>
    <w:rsid w:val="00645669"/>
    <w:rsid w:val="00645DA0"/>
    <w:rsid w:val="0064664A"/>
    <w:rsid w:val="00646FE6"/>
    <w:rsid w:val="00650CA0"/>
    <w:rsid w:val="00652765"/>
    <w:rsid w:val="00652B8B"/>
    <w:rsid w:val="006539E8"/>
    <w:rsid w:val="00653DEB"/>
    <w:rsid w:val="0065509A"/>
    <w:rsid w:val="00655665"/>
    <w:rsid w:val="00657CB7"/>
    <w:rsid w:val="0066274D"/>
    <w:rsid w:val="00662CCF"/>
    <w:rsid w:val="0066398F"/>
    <w:rsid w:val="0066404A"/>
    <w:rsid w:val="00664113"/>
    <w:rsid w:val="0066481F"/>
    <w:rsid w:val="00664F62"/>
    <w:rsid w:val="0066506B"/>
    <w:rsid w:val="00665D23"/>
    <w:rsid w:val="006667B5"/>
    <w:rsid w:val="00670BEB"/>
    <w:rsid w:val="00671BEC"/>
    <w:rsid w:val="006724F4"/>
    <w:rsid w:val="006725F2"/>
    <w:rsid w:val="00673537"/>
    <w:rsid w:val="00673924"/>
    <w:rsid w:val="00674197"/>
    <w:rsid w:val="006745CD"/>
    <w:rsid w:val="00674CF5"/>
    <w:rsid w:val="00675274"/>
    <w:rsid w:val="00676E82"/>
    <w:rsid w:val="006772FA"/>
    <w:rsid w:val="006775FF"/>
    <w:rsid w:val="00677A52"/>
    <w:rsid w:val="00680480"/>
    <w:rsid w:val="00681772"/>
    <w:rsid w:val="00681A30"/>
    <w:rsid w:val="006820F1"/>
    <w:rsid w:val="006831AB"/>
    <w:rsid w:val="00683728"/>
    <w:rsid w:val="00683C08"/>
    <w:rsid w:val="006846A4"/>
    <w:rsid w:val="00684813"/>
    <w:rsid w:val="00684925"/>
    <w:rsid w:val="00686954"/>
    <w:rsid w:val="00687630"/>
    <w:rsid w:val="0068785F"/>
    <w:rsid w:val="00687FCB"/>
    <w:rsid w:val="00690E9D"/>
    <w:rsid w:val="006919DC"/>
    <w:rsid w:val="006925FC"/>
    <w:rsid w:val="00692FEA"/>
    <w:rsid w:val="0069422B"/>
    <w:rsid w:val="0069486F"/>
    <w:rsid w:val="006948AA"/>
    <w:rsid w:val="00694E2F"/>
    <w:rsid w:val="006954D3"/>
    <w:rsid w:val="00695A70"/>
    <w:rsid w:val="00696C21"/>
    <w:rsid w:val="00696F8D"/>
    <w:rsid w:val="0069731C"/>
    <w:rsid w:val="006A1CEA"/>
    <w:rsid w:val="006A1F99"/>
    <w:rsid w:val="006A2422"/>
    <w:rsid w:val="006A4802"/>
    <w:rsid w:val="006A5D10"/>
    <w:rsid w:val="006A6D55"/>
    <w:rsid w:val="006A6DEA"/>
    <w:rsid w:val="006B1B63"/>
    <w:rsid w:val="006B2C2C"/>
    <w:rsid w:val="006B347E"/>
    <w:rsid w:val="006B431E"/>
    <w:rsid w:val="006B43D5"/>
    <w:rsid w:val="006B4675"/>
    <w:rsid w:val="006B5280"/>
    <w:rsid w:val="006B59C0"/>
    <w:rsid w:val="006B5A68"/>
    <w:rsid w:val="006B6324"/>
    <w:rsid w:val="006C0628"/>
    <w:rsid w:val="006C0D6C"/>
    <w:rsid w:val="006C10F7"/>
    <w:rsid w:val="006C1D17"/>
    <w:rsid w:val="006C255A"/>
    <w:rsid w:val="006C4202"/>
    <w:rsid w:val="006C4EE3"/>
    <w:rsid w:val="006C55F5"/>
    <w:rsid w:val="006C5881"/>
    <w:rsid w:val="006C594C"/>
    <w:rsid w:val="006C64B5"/>
    <w:rsid w:val="006C6734"/>
    <w:rsid w:val="006C7465"/>
    <w:rsid w:val="006C7619"/>
    <w:rsid w:val="006C791C"/>
    <w:rsid w:val="006D077B"/>
    <w:rsid w:val="006D0810"/>
    <w:rsid w:val="006D2239"/>
    <w:rsid w:val="006D2DC6"/>
    <w:rsid w:val="006D2E4C"/>
    <w:rsid w:val="006D301B"/>
    <w:rsid w:val="006D30A1"/>
    <w:rsid w:val="006D43DA"/>
    <w:rsid w:val="006D44E1"/>
    <w:rsid w:val="006D6DC2"/>
    <w:rsid w:val="006D782D"/>
    <w:rsid w:val="006E007D"/>
    <w:rsid w:val="006E0C81"/>
    <w:rsid w:val="006E0CFD"/>
    <w:rsid w:val="006E1AE6"/>
    <w:rsid w:val="006E208B"/>
    <w:rsid w:val="006E3A0E"/>
    <w:rsid w:val="006E4082"/>
    <w:rsid w:val="006E4635"/>
    <w:rsid w:val="006E4DF5"/>
    <w:rsid w:val="006E4FE1"/>
    <w:rsid w:val="006E6209"/>
    <w:rsid w:val="006E72A1"/>
    <w:rsid w:val="006E7842"/>
    <w:rsid w:val="006E7D63"/>
    <w:rsid w:val="006E7E6F"/>
    <w:rsid w:val="006F00A5"/>
    <w:rsid w:val="006F2284"/>
    <w:rsid w:val="006F3064"/>
    <w:rsid w:val="006F4581"/>
    <w:rsid w:val="006F5B09"/>
    <w:rsid w:val="006F6435"/>
    <w:rsid w:val="006F67F0"/>
    <w:rsid w:val="006F6B15"/>
    <w:rsid w:val="006F7A04"/>
    <w:rsid w:val="006F7F44"/>
    <w:rsid w:val="007005F9"/>
    <w:rsid w:val="007021F0"/>
    <w:rsid w:val="0070255B"/>
    <w:rsid w:val="007027CA"/>
    <w:rsid w:val="00702B16"/>
    <w:rsid w:val="007035E0"/>
    <w:rsid w:val="00703BD9"/>
    <w:rsid w:val="00704A1C"/>
    <w:rsid w:val="0070691B"/>
    <w:rsid w:val="007070A5"/>
    <w:rsid w:val="00707A1B"/>
    <w:rsid w:val="00710119"/>
    <w:rsid w:val="00710CB7"/>
    <w:rsid w:val="00711438"/>
    <w:rsid w:val="00711D22"/>
    <w:rsid w:val="00712460"/>
    <w:rsid w:val="007129EC"/>
    <w:rsid w:val="0071328B"/>
    <w:rsid w:val="00713B91"/>
    <w:rsid w:val="00713C71"/>
    <w:rsid w:val="00713C89"/>
    <w:rsid w:val="00713D6C"/>
    <w:rsid w:val="007146AE"/>
    <w:rsid w:val="00715BD5"/>
    <w:rsid w:val="00716745"/>
    <w:rsid w:val="007171BE"/>
    <w:rsid w:val="0071786C"/>
    <w:rsid w:val="00720429"/>
    <w:rsid w:val="00721622"/>
    <w:rsid w:val="00721856"/>
    <w:rsid w:val="00722215"/>
    <w:rsid w:val="007231F1"/>
    <w:rsid w:val="007239D1"/>
    <w:rsid w:val="00724330"/>
    <w:rsid w:val="00726BD7"/>
    <w:rsid w:val="00726CA7"/>
    <w:rsid w:val="00726F53"/>
    <w:rsid w:val="007279C1"/>
    <w:rsid w:val="0073047F"/>
    <w:rsid w:val="00730C93"/>
    <w:rsid w:val="00732406"/>
    <w:rsid w:val="00732731"/>
    <w:rsid w:val="00732DE1"/>
    <w:rsid w:val="00733201"/>
    <w:rsid w:val="0073412D"/>
    <w:rsid w:val="00734356"/>
    <w:rsid w:val="0073523C"/>
    <w:rsid w:val="00735D49"/>
    <w:rsid w:val="0073651F"/>
    <w:rsid w:val="00737113"/>
    <w:rsid w:val="00737159"/>
    <w:rsid w:val="007376A7"/>
    <w:rsid w:val="00740134"/>
    <w:rsid w:val="007407DE"/>
    <w:rsid w:val="00741EC5"/>
    <w:rsid w:val="0074234A"/>
    <w:rsid w:val="00742507"/>
    <w:rsid w:val="0074291D"/>
    <w:rsid w:val="00742FF3"/>
    <w:rsid w:val="00743142"/>
    <w:rsid w:val="00743424"/>
    <w:rsid w:val="0074373C"/>
    <w:rsid w:val="0074482D"/>
    <w:rsid w:val="00745360"/>
    <w:rsid w:val="00745810"/>
    <w:rsid w:val="00745B62"/>
    <w:rsid w:val="00745E8C"/>
    <w:rsid w:val="00747E5B"/>
    <w:rsid w:val="00747F87"/>
    <w:rsid w:val="00750159"/>
    <w:rsid w:val="00750995"/>
    <w:rsid w:val="0075110C"/>
    <w:rsid w:val="0075224A"/>
    <w:rsid w:val="0075596C"/>
    <w:rsid w:val="00756453"/>
    <w:rsid w:val="00756FB4"/>
    <w:rsid w:val="00757F0E"/>
    <w:rsid w:val="00760188"/>
    <w:rsid w:val="00760E89"/>
    <w:rsid w:val="0076105F"/>
    <w:rsid w:val="007628FB"/>
    <w:rsid w:val="00762995"/>
    <w:rsid w:val="00762F80"/>
    <w:rsid w:val="0076491E"/>
    <w:rsid w:val="00764C28"/>
    <w:rsid w:val="0076629B"/>
    <w:rsid w:val="00766E16"/>
    <w:rsid w:val="007673FE"/>
    <w:rsid w:val="0076768F"/>
    <w:rsid w:val="00770C81"/>
    <w:rsid w:val="00770DA1"/>
    <w:rsid w:val="0077176A"/>
    <w:rsid w:val="00771AD7"/>
    <w:rsid w:val="00771BD7"/>
    <w:rsid w:val="00772D47"/>
    <w:rsid w:val="00772DEB"/>
    <w:rsid w:val="0077343F"/>
    <w:rsid w:val="007745C3"/>
    <w:rsid w:val="00775B67"/>
    <w:rsid w:val="00775DB0"/>
    <w:rsid w:val="007768F6"/>
    <w:rsid w:val="00776D82"/>
    <w:rsid w:val="00776E25"/>
    <w:rsid w:val="007771EB"/>
    <w:rsid w:val="00780A6B"/>
    <w:rsid w:val="00780EAC"/>
    <w:rsid w:val="00780F71"/>
    <w:rsid w:val="007810EF"/>
    <w:rsid w:val="00781C58"/>
    <w:rsid w:val="00781D53"/>
    <w:rsid w:val="007823DE"/>
    <w:rsid w:val="007839AA"/>
    <w:rsid w:val="007857F0"/>
    <w:rsid w:val="007904FC"/>
    <w:rsid w:val="00792904"/>
    <w:rsid w:val="007938E8"/>
    <w:rsid w:val="0079400D"/>
    <w:rsid w:val="00795B34"/>
    <w:rsid w:val="007961FA"/>
    <w:rsid w:val="0079633F"/>
    <w:rsid w:val="00796EF8"/>
    <w:rsid w:val="00797D54"/>
    <w:rsid w:val="007A126C"/>
    <w:rsid w:val="007A1CB9"/>
    <w:rsid w:val="007A24C1"/>
    <w:rsid w:val="007A2BFB"/>
    <w:rsid w:val="007A332E"/>
    <w:rsid w:val="007A33E5"/>
    <w:rsid w:val="007A352A"/>
    <w:rsid w:val="007A4152"/>
    <w:rsid w:val="007A4AF6"/>
    <w:rsid w:val="007A5E2B"/>
    <w:rsid w:val="007A6582"/>
    <w:rsid w:val="007A660F"/>
    <w:rsid w:val="007A6A7C"/>
    <w:rsid w:val="007A7818"/>
    <w:rsid w:val="007A7E78"/>
    <w:rsid w:val="007B0DD0"/>
    <w:rsid w:val="007B1185"/>
    <w:rsid w:val="007B17DC"/>
    <w:rsid w:val="007B27B3"/>
    <w:rsid w:val="007B331E"/>
    <w:rsid w:val="007B440B"/>
    <w:rsid w:val="007B440F"/>
    <w:rsid w:val="007B5BCA"/>
    <w:rsid w:val="007B61A0"/>
    <w:rsid w:val="007B64B8"/>
    <w:rsid w:val="007B6D16"/>
    <w:rsid w:val="007B6D9E"/>
    <w:rsid w:val="007B7A03"/>
    <w:rsid w:val="007C028B"/>
    <w:rsid w:val="007C092B"/>
    <w:rsid w:val="007C0D6A"/>
    <w:rsid w:val="007C164B"/>
    <w:rsid w:val="007C2E06"/>
    <w:rsid w:val="007C2EAA"/>
    <w:rsid w:val="007C2ED9"/>
    <w:rsid w:val="007C3129"/>
    <w:rsid w:val="007C3C35"/>
    <w:rsid w:val="007C403A"/>
    <w:rsid w:val="007C4E91"/>
    <w:rsid w:val="007C4FF1"/>
    <w:rsid w:val="007C55A1"/>
    <w:rsid w:val="007C55E2"/>
    <w:rsid w:val="007C5B94"/>
    <w:rsid w:val="007C62F1"/>
    <w:rsid w:val="007C647E"/>
    <w:rsid w:val="007C6934"/>
    <w:rsid w:val="007C6AA8"/>
    <w:rsid w:val="007D13DA"/>
    <w:rsid w:val="007D157C"/>
    <w:rsid w:val="007D1A61"/>
    <w:rsid w:val="007D1F5F"/>
    <w:rsid w:val="007D37E5"/>
    <w:rsid w:val="007D445C"/>
    <w:rsid w:val="007D4859"/>
    <w:rsid w:val="007D4958"/>
    <w:rsid w:val="007D5DC6"/>
    <w:rsid w:val="007D6E6D"/>
    <w:rsid w:val="007D724F"/>
    <w:rsid w:val="007D7DA9"/>
    <w:rsid w:val="007E051C"/>
    <w:rsid w:val="007E13AD"/>
    <w:rsid w:val="007E1783"/>
    <w:rsid w:val="007E17DB"/>
    <w:rsid w:val="007E3579"/>
    <w:rsid w:val="007E38D8"/>
    <w:rsid w:val="007E3AAF"/>
    <w:rsid w:val="007E4E06"/>
    <w:rsid w:val="007E528F"/>
    <w:rsid w:val="007E5818"/>
    <w:rsid w:val="007E646B"/>
    <w:rsid w:val="007E65EA"/>
    <w:rsid w:val="007E6FEC"/>
    <w:rsid w:val="007E7E90"/>
    <w:rsid w:val="007F0067"/>
    <w:rsid w:val="007F0B64"/>
    <w:rsid w:val="007F0EAF"/>
    <w:rsid w:val="007F1416"/>
    <w:rsid w:val="007F1430"/>
    <w:rsid w:val="007F26CE"/>
    <w:rsid w:val="007F2F5B"/>
    <w:rsid w:val="007F3434"/>
    <w:rsid w:val="007F34B1"/>
    <w:rsid w:val="007F3DCD"/>
    <w:rsid w:val="007F4617"/>
    <w:rsid w:val="007F510A"/>
    <w:rsid w:val="007F5EBD"/>
    <w:rsid w:val="007F642E"/>
    <w:rsid w:val="007F6FD1"/>
    <w:rsid w:val="007F7845"/>
    <w:rsid w:val="008000F6"/>
    <w:rsid w:val="00800328"/>
    <w:rsid w:val="00800820"/>
    <w:rsid w:val="00801218"/>
    <w:rsid w:val="00802A9D"/>
    <w:rsid w:val="008030D4"/>
    <w:rsid w:val="0080403B"/>
    <w:rsid w:val="00804A3A"/>
    <w:rsid w:val="00804AF4"/>
    <w:rsid w:val="00804CDA"/>
    <w:rsid w:val="00805701"/>
    <w:rsid w:val="008061D8"/>
    <w:rsid w:val="008067B3"/>
    <w:rsid w:val="00806ADA"/>
    <w:rsid w:val="00807537"/>
    <w:rsid w:val="00807CFC"/>
    <w:rsid w:val="00810081"/>
    <w:rsid w:val="008113A9"/>
    <w:rsid w:val="00811510"/>
    <w:rsid w:val="0081181D"/>
    <w:rsid w:val="00813D20"/>
    <w:rsid w:val="00813EEC"/>
    <w:rsid w:val="0081412D"/>
    <w:rsid w:val="008151ED"/>
    <w:rsid w:val="008155AB"/>
    <w:rsid w:val="008157D8"/>
    <w:rsid w:val="0081594C"/>
    <w:rsid w:val="00816AC6"/>
    <w:rsid w:val="00816EE2"/>
    <w:rsid w:val="008170A8"/>
    <w:rsid w:val="00820698"/>
    <w:rsid w:val="00821872"/>
    <w:rsid w:val="0082223D"/>
    <w:rsid w:val="008225E9"/>
    <w:rsid w:val="00823724"/>
    <w:rsid w:val="00823F19"/>
    <w:rsid w:val="00824176"/>
    <w:rsid w:val="008257E5"/>
    <w:rsid w:val="008264B8"/>
    <w:rsid w:val="008279E4"/>
    <w:rsid w:val="008304FA"/>
    <w:rsid w:val="00830BBC"/>
    <w:rsid w:val="0083143F"/>
    <w:rsid w:val="008316D4"/>
    <w:rsid w:val="008324AB"/>
    <w:rsid w:val="0083350C"/>
    <w:rsid w:val="0083635B"/>
    <w:rsid w:val="00836553"/>
    <w:rsid w:val="00836B19"/>
    <w:rsid w:val="00836E99"/>
    <w:rsid w:val="0084004A"/>
    <w:rsid w:val="008404BF"/>
    <w:rsid w:val="00840ACA"/>
    <w:rsid w:val="00840BCD"/>
    <w:rsid w:val="00840E92"/>
    <w:rsid w:val="00841C61"/>
    <w:rsid w:val="00841EBD"/>
    <w:rsid w:val="0084212C"/>
    <w:rsid w:val="0084251F"/>
    <w:rsid w:val="00842B42"/>
    <w:rsid w:val="008438DF"/>
    <w:rsid w:val="00843EA8"/>
    <w:rsid w:val="00844612"/>
    <w:rsid w:val="00844630"/>
    <w:rsid w:val="0084628C"/>
    <w:rsid w:val="00846421"/>
    <w:rsid w:val="00846631"/>
    <w:rsid w:val="0084682F"/>
    <w:rsid w:val="00847100"/>
    <w:rsid w:val="0084710B"/>
    <w:rsid w:val="0084724C"/>
    <w:rsid w:val="00847925"/>
    <w:rsid w:val="008508CD"/>
    <w:rsid w:val="008521A6"/>
    <w:rsid w:val="00852328"/>
    <w:rsid w:val="00852D0B"/>
    <w:rsid w:val="00853698"/>
    <w:rsid w:val="00853C9B"/>
    <w:rsid w:val="00854622"/>
    <w:rsid w:val="00854F16"/>
    <w:rsid w:val="00855D45"/>
    <w:rsid w:val="0085756E"/>
    <w:rsid w:val="0085790D"/>
    <w:rsid w:val="00857969"/>
    <w:rsid w:val="00860DDA"/>
    <w:rsid w:val="00862325"/>
    <w:rsid w:val="00862647"/>
    <w:rsid w:val="00863888"/>
    <w:rsid w:val="00863A90"/>
    <w:rsid w:val="00863C03"/>
    <w:rsid w:val="00863FBC"/>
    <w:rsid w:val="00864631"/>
    <w:rsid w:val="00865A77"/>
    <w:rsid w:val="008666A6"/>
    <w:rsid w:val="008673D2"/>
    <w:rsid w:val="00867DAE"/>
    <w:rsid w:val="00870635"/>
    <w:rsid w:val="00871289"/>
    <w:rsid w:val="00871477"/>
    <w:rsid w:val="008715C2"/>
    <w:rsid w:val="0087201E"/>
    <w:rsid w:val="008729FB"/>
    <w:rsid w:val="00872F2E"/>
    <w:rsid w:val="00873DC9"/>
    <w:rsid w:val="00873FE5"/>
    <w:rsid w:val="00875798"/>
    <w:rsid w:val="00875FA0"/>
    <w:rsid w:val="00876957"/>
    <w:rsid w:val="008769D8"/>
    <w:rsid w:val="00876C71"/>
    <w:rsid w:val="0087743D"/>
    <w:rsid w:val="00877474"/>
    <w:rsid w:val="00877879"/>
    <w:rsid w:val="008807F1"/>
    <w:rsid w:val="00880944"/>
    <w:rsid w:val="00880C9A"/>
    <w:rsid w:val="00882735"/>
    <w:rsid w:val="008828C4"/>
    <w:rsid w:val="00883380"/>
    <w:rsid w:val="008834CB"/>
    <w:rsid w:val="008836E5"/>
    <w:rsid w:val="00883730"/>
    <w:rsid w:val="0088395B"/>
    <w:rsid w:val="00884909"/>
    <w:rsid w:val="008860C5"/>
    <w:rsid w:val="00886EA5"/>
    <w:rsid w:val="00886F38"/>
    <w:rsid w:val="00887389"/>
    <w:rsid w:val="008877DE"/>
    <w:rsid w:val="00887D66"/>
    <w:rsid w:val="00890659"/>
    <w:rsid w:val="00890C16"/>
    <w:rsid w:val="00890CF3"/>
    <w:rsid w:val="00890D86"/>
    <w:rsid w:val="00890F99"/>
    <w:rsid w:val="0089277E"/>
    <w:rsid w:val="00892B3F"/>
    <w:rsid w:val="00893A93"/>
    <w:rsid w:val="00893E70"/>
    <w:rsid w:val="00894463"/>
    <w:rsid w:val="00894BF1"/>
    <w:rsid w:val="0089550B"/>
    <w:rsid w:val="00896769"/>
    <w:rsid w:val="0089700D"/>
    <w:rsid w:val="00897F61"/>
    <w:rsid w:val="008A1BB4"/>
    <w:rsid w:val="008A3203"/>
    <w:rsid w:val="008A5222"/>
    <w:rsid w:val="008A5929"/>
    <w:rsid w:val="008A631A"/>
    <w:rsid w:val="008A6398"/>
    <w:rsid w:val="008A69AC"/>
    <w:rsid w:val="008A6CE4"/>
    <w:rsid w:val="008B016E"/>
    <w:rsid w:val="008B0532"/>
    <w:rsid w:val="008B05DD"/>
    <w:rsid w:val="008B101A"/>
    <w:rsid w:val="008B11AC"/>
    <w:rsid w:val="008B1557"/>
    <w:rsid w:val="008B1E95"/>
    <w:rsid w:val="008B1EAA"/>
    <w:rsid w:val="008B25C5"/>
    <w:rsid w:val="008B2C7A"/>
    <w:rsid w:val="008B3205"/>
    <w:rsid w:val="008B35DB"/>
    <w:rsid w:val="008B3D86"/>
    <w:rsid w:val="008B4396"/>
    <w:rsid w:val="008B4F6A"/>
    <w:rsid w:val="008B5B73"/>
    <w:rsid w:val="008B66DA"/>
    <w:rsid w:val="008B6851"/>
    <w:rsid w:val="008C1708"/>
    <w:rsid w:val="008C2907"/>
    <w:rsid w:val="008C2D09"/>
    <w:rsid w:val="008C30D3"/>
    <w:rsid w:val="008C328E"/>
    <w:rsid w:val="008C46D7"/>
    <w:rsid w:val="008C48EC"/>
    <w:rsid w:val="008C4C01"/>
    <w:rsid w:val="008C511E"/>
    <w:rsid w:val="008C5E82"/>
    <w:rsid w:val="008C72E4"/>
    <w:rsid w:val="008C7FE2"/>
    <w:rsid w:val="008D001C"/>
    <w:rsid w:val="008D0120"/>
    <w:rsid w:val="008D08BD"/>
    <w:rsid w:val="008D280B"/>
    <w:rsid w:val="008D35C4"/>
    <w:rsid w:val="008D62E4"/>
    <w:rsid w:val="008E0E8C"/>
    <w:rsid w:val="008E2095"/>
    <w:rsid w:val="008E245B"/>
    <w:rsid w:val="008E3072"/>
    <w:rsid w:val="008E3B3B"/>
    <w:rsid w:val="008E4B42"/>
    <w:rsid w:val="008E5A73"/>
    <w:rsid w:val="008F0010"/>
    <w:rsid w:val="008F0070"/>
    <w:rsid w:val="008F1254"/>
    <w:rsid w:val="008F1B0B"/>
    <w:rsid w:val="008F2B1B"/>
    <w:rsid w:val="008F3F80"/>
    <w:rsid w:val="008F45FA"/>
    <w:rsid w:val="008F494B"/>
    <w:rsid w:val="008F4D62"/>
    <w:rsid w:val="008F5B89"/>
    <w:rsid w:val="008F6295"/>
    <w:rsid w:val="008F65CC"/>
    <w:rsid w:val="008F7C9A"/>
    <w:rsid w:val="00900B97"/>
    <w:rsid w:val="009039C8"/>
    <w:rsid w:val="00904843"/>
    <w:rsid w:val="0090533B"/>
    <w:rsid w:val="0090601E"/>
    <w:rsid w:val="00906AA4"/>
    <w:rsid w:val="00911251"/>
    <w:rsid w:val="00911456"/>
    <w:rsid w:val="009115AC"/>
    <w:rsid w:val="00911C86"/>
    <w:rsid w:val="0091281C"/>
    <w:rsid w:val="009128AF"/>
    <w:rsid w:val="00912AB1"/>
    <w:rsid w:val="00913856"/>
    <w:rsid w:val="00914B31"/>
    <w:rsid w:val="00914DD3"/>
    <w:rsid w:val="00915E4B"/>
    <w:rsid w:val="00916106"/>
    <w:rsid w:val="00917C55"/>
    <w:rsid w:val="00917EB1"/>
    <w:rsid w:val="00920017"/>
    <w:rsid w:val="00921E9C"/>
    <w:rsid w:val="009224A6"/>
    <w:rsid w:val="0092425A"/>
    <w:rsid w:val="009248D0"/>
    <w:rsid w:val="00924D9B"/>
    <w:rsid w:val="0092651A"/>
    <w:rsid w:val="00926A40"/>
    <w:rsid w:val="00926F7B"/>
    <w:rsid w:val="009277B0"/>
    <w:rsid w:val="00927E60"/>
    <w:rsid w:val="00930EF3"/>
    <w:rsid w:val="00930F66"/>
    <w:rsid w:val="00931CFF"/>
    <w:rsid w:val="00932F32"/>
    <w:rsid w:val="009333CE"/>
    <w:rsid w:val="00933E9D"/>
    <w:rsid w:val="0093430C"/>
    <w:rsid w:val="009356C7"/>
    <w:rsid w:val="00936172"/>
    <w:rsid w:val="00936501"/>
    <w:rsid w:val="00936FCC"/>
    <w:rsid w:val="009379CC"/>
    <w:rsid w:val="00937C06"/>
    <w:rsid w:val="00937C6F"/>
    <w:rsid w:val="00937EA7"/>
    <w:rsid w:val="00937FF5"/>
    <w:rsid w:val="009426EC"/>
    <w:rsid w:val="00942D3C"/>
    <w:rsid w:val="00943441"/>
    <w:rsid w:val="00944B3D"/>
    <w:rsid w:val="00945342"/>
    <w:rsid w:val="009456A1"/>
    <w:rsid w:val="009500E5"/>
    <w:rsid w:val="00950797"/>
    <w:rsid w:val="00951567"/>
    <w:rsid w:val="009515E5"/>
    <w:rsid w:val="00951B26"/>
    <w:rsid w:val="00952328"/>
    <w:rsid w:val="00952F8C"/>
    <w:rsid w:val="00953119"/>
    <w:rsid w:val="00953AC0"/>
    <w:rsid w:val="00953F0F"/>
    <w:rsid w:val="0095438C"/>
    <w:rsid w:val="009550F8"/>
    <w:rsid w:val="009554C4"/>
    <w:rsid w:val="00955CB5"/>
    <w:rsid w:val="0095632F"/>
    <w:rsid w:val="00956524"/>
    <w:rsid w:val="0095682C"/>
    <w:rsid w:val="00956B8A"/>
    <w:rsid w:val="00956F8D"/>
    <w:rsid w:val="009570AA"/>
    <w:rsid w:val="009571BA"/>
    <w:rsid w:val="00957C60"/>
    <w:rsid w:val="00960AE1"/>
    <w:rsid w:val="00960CB9"/>
    <w:rsid w:val="00960F4F"/>
    <w:rsid w:val="0096124D"/>
    <w:rsid w:val="00961570"/>
    <w:rsid w:val="009619B2"/>
    <w:rsid w:val="00962F2C"/>
    <w:rsid w:val="00963AEB"/>
    <w:rsid w:val="009659B2"/>
    <w:rsid w:val="0096644D"/>
    <w:rsid w:val="0096669D"/>
    <w:rsid w:val="009669D9"/>
    <w:rsid w:val="00970398"/>
    <w:rsid w:val="00970CEF"/>
    <w:rsid w:val="009733B4"/>
    <w:rsid w:val="00973CCA"/>
    <w:rsid w:val="009744D5"/>
    <w:rsid w:val="00974CBC"/>
    <w:rsid w:val="00974F7D"/>
    <w:rsid w:val="00975692"/>
    <w:rsid w:val="009757A3"/>
    <w:rsid w:val="0097651B"/>
    <w:rsid w:val="0097653E"/>
    <w:rsid w:val="0098096C"/>
    <w:rsid w:val="009816AE"/>
    <w:rsid w:val="0098177B"/>
    <w:rsid w:val="00981F76"/>
    <w:rsid w:val="00983604"/>
    <w:rsid w:val="00987C27"/>
    <w:rsid w:val="00987D0D"/>
    <w:rsid w:val="009907D8"/>
    <w:rsid w:val="00992B8C"/>
    <w:rsid w:val="00992C95"/>
    <w:rsid w:val="0099325F"/>
    <w:rsid w:val="0099326C"/>
    <w:rsid w:val="00993F78"/>
    <w:rsid w:val="00995525"/>
    <w:rsid w:val="0099562D"/>
    <w:rsid w:val="009963AB"/>
    <w:rsid w:val="00996A98"/>
    <w:rsid w:val="009971BA"/>
    <w:rsid w:val="00997968"/>
    <w:rsid w:val="009A052B"/>
    <w:rsid w:val="009A080F"/>
    <w:rsid w:val="009A1751"/>
    <w:rsid w:val="009A1E10"/>
    <w:rsid w:val="009A260C"/>
    <w:rsid w:val="009A2F18"/>
    <w:rsid w:val="009A32F8"/>
    <w:rsid w:val="009A33E0"/>
    <w:rsid w:val="009A3A3E"/>
    <w:rsid w:val="009A41B9"/>
    <w:rsid w:val="009A50C3"/>
    <w:rsid w:val="009A552F"/>
    <w:rsid w:val="009A5749"/>
    <w:rsid w:val="009A5C08"/>
    <w:rsid w:val="009A6FAD"/>
    <w:rsid w:val="009A78E5"/>
    <w:rsid w:val="009A7B11"/>
    <w:rsid w:val="009A7B84"/>
    <w:rsid w:val="009B01BA"/>
    <w:rsid w:val="009B0998"/>
    <w:rsid w:val="009B2673"/>
    <w:rsid w:val="009B36A4"/>
    <w:rsid w:val="009B39CC"/>
    <w:rsid w:val="009B3FF6"/>
    <w:rsid w:val="009B4037"/>
    <w:rsid w:val="009B47A6"/>
    <w:rsid w:val="009B5D89"/>
    <w:rsid w:val="009B6936"/>
    <w:rsid w:val="009B6A3A"/>
    <w:rsid w:val="009B6F04"/>
    <w:rsid w:val="009B7417"/>
    <w:rsid w:val="009B7ABB"/>
    <w:rsid w:val="009B7EFB"/>
    <w:rsid w:val="009B7EFE"/>
    <w:rsid w:val="009C0835"/>
    <w:rsid w:val="009C1426"/>
    <w:rsid w:val="009C1AF9"/>
    <w:rsid w:val="009C1F40"/>
    <w:rsid w:val="009C1F4F"/>
    <w:rsid w:val="009C2A74"/>
    <w:rsid w:val="009C3DD4"/>
    <w:rsid w:val="009C45CE"/>
    <w:rsid w:val="009C5B40"/>
    <w:rsid w:val="009C6A00"/>
    <w:rsid w:val="009C6BFE"/>
    <w:rsid w:val="009C6CC6"/>
    <w:rsid w:val="009C7746"/>
    <w:rsid w:val="009C79EB"/>
    <w:rsid w:val="009C7D52"/>
    <w:rsid w:val="009D018F"/>
    <w:rsid w:val="009D1851"/>
    <w:rsid w:val="009D26C7"/>
    <w:rsid w:val="009D380B"/>
    <w:rsid w:val="009D397E"/>
    <w:rsid w:val="009D3BBB"/>
    <w:rsid w:val="009D4954"/>
    <w:rsid w:val="009D4FF4"/>
    <w:rsid w:val="009D500D"/>
    <w:rsid w:val="009D5463"/>
    <w:rsid w:val="009D6A65"/>
    <w:rsid w:val="009D6AA0"/>
    <w:rsid w:val="009D7BD9"/>
    <w:rsid w:val="009D7D74"/>
    <w:rsid w:val="009E0ACB"/>
    <w:rsid w:val="009E156B"/>
    <w:rsid w:val="009E2491"/>
    <w:rsid w:val="009E2F6B"/>
    <w:rsid w:val="009E33D6"/>
    <w:rsid w:val="009E3974"/>
    <w:rsid w:val="009E3D36"/>
    <w:rsid w:val="009E52A7"/>
    <w:rsid w:val="009E5F56"/>
    <w:rsid w:val="009E6936"/>
    <w:rsid w:val="009E6EEC"/>
    <w:rsid w:val="009F00FE"/>
    <w:rsid w:val="009F05F9"/>
    <w:rsid w:val="009F06C4"/>
    <w:rsid w:val="009F07FD"/>
    <w:rsid w:val="009F11C5"/>
    <w:rsid w:val="009F1508"/>
    <w:rsid w:val="009F25E2"/>
    <w:rsid w:val="009F40AE"/>
    <w:rsid w:val="009F45E9"/>
    <w:rsid w:val="009F5463"/>
    <w:rsid w:val="009F5A3E"/>
    <w:rsid w:val="009F5E40"/>
    <w:rsid w:val="009F6CD2"/>
    <w:rsid w:val="009F6FB1"/>
    <w:rsid w:val="00A00B8F"/>
    <w:rsid w:val="00A012E0"/>
    <w:rsid w:val="00A01529"/>
    <w:rsid w:val="00A02713"/>
    <w:rsid w:val="00A02A88"/>
    <w:rsid w:val="00A02EA0"/>
    <w:rsid w:val="00A03928"/>
    <w:rsid w:val="00A039D5"/>
    <w:rsid w:val="00A03DEB"/>
    <w:rsid w:val="00A03F77"/>
    <w:rsid w:val="00A04821"/>
    <w:rsid w:val="00A04EE9"/>
    <w:rsid w:val="00A06766"/>
    <w:rsid w:val="00A06975"/>
    <w:rsid w:val="00A06F68"/>
    <w:rsid w:val="00A0754B"/>
    <w:rsid w:val="00A07C86"/>
    <w:rsid w:val="00A101C6"/>
    <w:rsid w:val="00A11985"/>
    <w:rsid w:val="00A12D2A"/>
    <w:rsid w:val="00A137F9"/>
    <w:rsid w:val="00A13D95"/>
    <w:rsid w:val="00A142FA"/>
    <w:rsid w:val="00A14D55"/>
    <w:rsid w:val="00A14E64"/>
    <w:rsid w:val="00A170FE"/>
    <w:rsid w:val="00A21201"/>
    <w:rsid w:val="00A21227"/>
    <w:rsid w:val="00A226D9"/>
    <w:rsid w:val="00A2404D"/>
    <w:rsid w:val="00A24188"/>
    <w:rsid w:val="00A2473E"/>
    <w:rsid w:val="00A24985"/>
    <w:rsid w:val="00A24E36"/>
    <w:rsid w:val="00A25043"/>
    <w:rsid w:val="00A254F3"/>
    <w:rsid w:val="00A26156"/>
    <w:rsid w:val="00A2682B"/>
    <w:rsid w:val="00A26C4D"/>
    <w:rsid w:val="00A26F5F"/>
    <w:rsid w:val="00A27E8C"/>
    <w:rsid w:val="00A27EDF"/>
    <w:rsid w:val="00A3057B"/>
    <w:rsid w:val="00A3115A"/>
    <w:rsid w:val="00A32882"/>
    <w:rsid w:val="00A33530"/>
    <w:rsid w:val="00A33D67"/>
    <w:rsid w:val="00A365EC"/>
    <w:rsid w:val="00A37353"/>
    <w:rsid w:val="00A4105B"/>
    <w:rsid w:val="00A41F78"/>
    <w:rsid w:val="00A42508"/>
    <w:rsid w:val="00A44DAD"/>
    <w:rsid w:val="00A45153"/>
    <w:rsid w:val="00A45F0A"/>
    <w:rsid w:val="00A4663B"/>
    <w:rsid w:val="00A46A31"/>
    <w:rsid w:val="00A50A02"/>
    <w:rsid w:val="00A51345"/>
    <w:rsid w:val="00A51854"/>
    <w:rsid w:val="00A51A8E"/>
    <w:rsid w:val="00A5210F"/>
    <w:rsid w:val="00A52433"/>
    <w:rsid w:val="00A52863"/>
    <w:rsid w:val="00A531E4"/>
    <w:rsid w:val="00A5360E"/>
    <w:rsid w:val="00A53E0B"/>
    <w:rsid w:val="00A53FC9"/>
    <w:rsid w:val="00A542E3"/>
    <w:rsid w:val="00A54705"/>
    <w:rsid w:val="00A54D3A"/>
    <w:rsid w:val="00A5525B"/>
    <w:rsid w:val="00A55286"/>
    <w:rsid w:val="00A55554"/>
    <w:rsid w:val="00A55BD8"/>
    <w:rsid w:val="00A5680C"/>
    <w:rsid w:val="00A60DB4"/>
    <w:rsid w:val="00A60FD3"/>
    <w:rsid w:val="00A61ABE"/>
    <w:rsid w:val="00A61E42"/>
    <w:rsid w:val="00A6233A"/>
    <w:rsid w:val="00A623B6"/>
    <w:rsid w:val="00A63008"/>
    <w:rsid w:val="00A635BA"/>
    <w:rsid w:val="00A6370B"/>
    <w:rsid w:val="00A639E1"/>
    <w:rsid w:val="00A641F1"/>
    <w:rsid w:val="00A64DC0"/>
    <w:rsid w:val="00A6558E"/>
    <w:rsid w:val="00A6590E"/>
    <w:rsid w:val="00A65E86"/>
    <w:rsid w:val="00A66069"/>
    <w:rsid w:val="00A664E5"/>
    <w:rsid w:val="00A66862"/>
    <w:rsid w:val="00A6710F"/>
    <w:rsid w:val="00A7025D"/>
    <w:rsid w:val="00A70C2B"/>
    <w:rsid w:val="00A70EA0"/>
    <w:rsid w:val="00A7120A"/>
    <w:rsid w:val="00A71401"/>
    <w:rsid w:val="00A720C4"/>
    <w:rsid w:val="00A72178"/>
    <w:rsid w:val="00A72443"/>
    <w:rsid w:val="00A72529"/>
    <w:rsid w:val="00A7270F"/>
    <w:rsid w:val="00A73158"/>
    <w:rsid w:val="00A73858"/>
    <w:rsid w:val="00A75675"/>
    <w:rsid w:val="00A75DFF"/>
    <w:rsid w:val="00A7603B"/>
    <w:rsid w:val="00A76E22"/>
    <w:rsid w:val="00A8002C"/>
    <w:rsid w:val="00A808F0"/>
    <w:rsid w:val="00A8138D"/>
    <w:rsid w:val="00A81E68"/>
    <w:rsid w:val="00A82A36"/>
    <w:rsid w:val="00A83835"/>
    <w:rsid w:val="00A838E8"/>
    <w:rsid w:val="00A83D09"/>
    <w:rsid w:val="00A84912"/>
    <w:rsid w:val="00A84A92"/>
    <w:rsid w:val="00A8660A"/>
    <w:rsid w:val="00A87061"/>
    <w:rsid w:val="00A905BA"/>
    <w:rsid w:val="00A90A65"/>
    <w:rsid w:val="00A90E55"/>
    <w:rsid w:val="00A90F86"/>
    <w:rsid w:val="00A917A1"/>
    <w:rsid w:val="00A92C71"/>
    <w:rsid w:val="00A94CB1"/>
    <w:rsid w:val="00A956F9"/>
    <w:rsid w:val="00A95859"/>
    <w:rsid w:val="00A967A8"/>
    <w:rsid w:val="00A96D88"/>
    <w:rsid w:val="00A9780E"/>
    <w:rsid w:val="00AA0019"/>
    <w:rsid w:val="00AA0388"/>
    <w:rsid w:val="00AA1B50"/>
    <w:rsid w:val="00AA2333"/>
    <w:rsid w:val="00AA28CB"/>
    <w:rsid w:val="00AA2CC3"/>
    <w:rsid w:val="00AA2CCC"/>
    <w:rsid w:val="00AA2E98"/>
    <w:rsid w:val="00AA3BA3"/>
    <w:rsid w:val="00AA4857"/>
    <w:rsid w:val="00AA53E0"/>
    <w:rsid w:val="00AA5EF0"/>
    <w:rsid w:val="00AA6095"/>
    <w:rsid w:val="00AA60B1"/>
    <w:rsid w:val="00AA62E0"/>
    <w:rsid w:val="00AA64D6"/>
    <w:rsid w:val="00AA6A97"/>
    <w:rsid w:val="00AA769D"/>
    <w:rsid w:val="00AA7CAC"/>
    <w:rsid w:val="00AB0023"/>
    <w:rsid w:val="00AB04BA"/>
    <w:rsid w:val="00AB0BAE"/>
    <w:rsid w:val="00AB0E8C"/>
    <w:rsid w:val="00AB11B1"/>
    <w:rsid w:val="00AB1A4E"/>
    <w:rsid w:val="00AB2CF8"/>
    <w:rsid w:val="00AB315A"/>
    <w:rsid w:val="00AB442D"/>
    <w:rsid w:val="00AB4EAF"/>
    <w:rsid w:val="00AB6F31"/>
    <w:rsid w:val="00AB6FE4"/>
    <w:rsid w:val="00AB715C"/>
    <w:rsid w:val="00AC00C5"/>
    <w:rsid w:val="00AC09CC"/>
    <w:rsid w:val="00AC0C4E"/>
    <w:rsid w:val="00AC0E31"/>
    <w:rsid w:val="00AC249F"/>
    <w:rsid w:val="00AC2B4E"/>
    <w:rsid w:val="00AC437C"/>
    <w:rsid w:val="00AC45B7"/>
    <w:rsid w:val="00AC5699"/>
    <w:rsid w:val="00AC5F4E"/>
    <w:rsid w:val="00AC6955"/>
    <w:rsid w:val="00AC7314"/>
    <w:rsid w:val="00AC7902"/>
    <w:rsid w:val="00AD0BA6"/>
    <w:rsid w:val="00AD1778"/>
    <w:rsid w:val="00AD2B79"/>
    <w:rsid w:val="00AD2DFF"/>
    <w:rsid w:val="00AD2E33"/>
    <w:rsid w:val="00AD3542"/>
    <w:rsid w:val="00AD3A66"/>
    <w:rsid w:val="00AD3D3D"/>
    <w:rsid w:val="00AD410E"/>
    <w:rsid w:val="00AD49EC"/>
    <w:rsid w:val="00AD4F1B"/>
    <w:rsid w:val="00AD5844"/>
    <w:rsid w:val="00AD5988"/>
    <w:rsid w:val="00AD6028"/>
    <w:rsid w:val="00AD72FB"/>
    <w:rsid w:val="00AD7E30"/>
    <w:rsid w:val="00AD7FA5"/>
    <w:rsid w:val="00AE08CE"/>
    <w:rsid w:val="00AE10C3"/>
    <w:rsid w:val="00AE16A8"/>
    <w:rsid w:val="00AE1CE0"/>
    <w:rsid w:val="00AE1DEB"/>
    <w:rsid w:val="00AE1E8A"/>
    <w:rsid w:val="00AE1ECE"/>
    <w:rsid w:val="00AE37C6"/>
    <w:rsid w:val="00AE3F1F"/>
    <w:rsid w:val="00AE43D2"/>
    <w:rsid w:val="00AE4491"/>
    <w:rsid w:val="00AE47D4"/>
    <w:rsid w:val="00AE4EAD"/>
    <w:rsid w:val="00AE5063"/>
    <w:rsid w:val="00AE78E2"/>
    <w:rsid w:val="00AF04BD"/>
    <w:rsid w:val="00AF09AC"/>
    <w:rsid w:val="00AF2033"/>
    <w:rsid w:val="00AF28C5"/>
    <w:rsid w:val="00AF2F47"/>
    <w:rsid w:val="00AF33CB"/>
    <w:rsid w:val="00AF3D1B"/>
    <w:rsid w:val="00AF45C3"/>
    <w:rsid w:val="00AF4BE1"/>
    <w:rsid w:val="00AF53DF"/>
    <w:rsid w:val="00AF5A71"/>
    <w:rsid w:val="00AF625E"/>
    <w:rsid w:val="00AF6E6E"/>
    <w:rsid w:val="00AF7EDD"/>
    <w:rsid w:val="00B00414"/>
    <w:rsid w:val="00B00600"/>
    <w:rsid w:val="00B00891"/>
    <w:rsid w:val="00B00C23"/>
    <w:rsid w:val="00B01C9F"/>
    <w:rsid w:val="00B01CCD"/>
    <w:rsid w:val="00B020B7"/>
    <w:rsid w:val="00B0214A"/>
    <w:rsid w:val="00B02418"/>
    <w:rsid w:val="00B02E99"/>
    <w:rsid w:val="00B04347"/>
    <w:rsid w:val="00B04398"/>
    <w:rsid w:val="00B04538"/>
    <w:rsid w:val="00B047F7"/>
    <w:rsid w:val="00B04B74"/>
    <w:rsid w:val="00B04F91"/>
    <w:rsid w:val="00B07430"/>
    <w:rsid w:val="00B101BD"/>
    <w:rsid w:val="00B12001"/>
    <w:rsid w:val="00B1203F"/>
    <w:rsid w:val="00B1298B"/>
    <w:rsid w:val="00B12CEC"/>
    <w:rsid w:val="00B13ECF"/>
    <w:rsid w:val="00B13F1A"/>
    <w:rsid w:val="00B14211"/>
    <w:rsid w:val="00B14276"/>
    <w:rsid w:val="00B148A0"/>
    <w:rsid w:val="00B14C22"/>
    <w:rsid w:val="00B14FFA"/>
    <w:rsid w:val="00B172DB"/>
    <w:rsid w:val="00B1774A"/>
    <w:rsid w:val="00B2005B"/>
    <w:rsid w:val="00B235CA"/>
    <w:rsid w:val="00B25A9D"/>
    <w:rsid w:val="00B26A14"/>
    <w:rsid w:val="00B26A61"/>
    <w:rsid w:val="00B27829"/>
    <w:rsid w:val="00B30517"/>
    <w:rsid w:val="00B307C4"/>
    <w:rsid w:val="00B30947"/>
    <w:rsid w:val="00B30FC4"/>
    <w:rsid w:val="00B3204F"/>
    <w:rsid w:val="00B3255A"/>
    <w:rsid w:val="00B326A1"/>
    <w:rsid w:val="00B32BBE"/>
    <w:rsid w:val="00B33F36"/>
    <w:rsid w:val="00B34A09"/>
    <w:rsid w:val="00B34C1A"/>
    <w:rsid w:val="00B35374"/>
    <w:rsid w:val="00B358EA"/>
    <w:rsid w:val="00B35FDC"/>
    <w:rsid w:val="00B36FB2"/>
    <w:rsid w:val="00B3709E"/>
    <w:rsid w:val="00B371FB"/>
    <w:rsid w:val="00B376B2"/>
    <w:rsid w:val="00B408B7"/>
    <w:rsid w:val="00B40D08"/>
    <w:rsid w:val="00B40EA6"/>
    <w:rsid w:val="00B418FF"/>
    <w:rsid w:val="00B41F3A"/>
    <w:rsid w:val="00B43AEA"/>
    <w:rsid w:val="00B44054"/>
    <w:rsid w:val="00B44DE3"/>
    <w:rsid w:val="00B44E21"/>
    <w:rsid w:val="00B4592B"/>
    <w:rsid w:val="00B46374"/>
    <w:rsid w:val="00B47019"/>
    <w:rsid w:val="00B47B35"/>
    <w:rsid w:val="00B50004"/>
    <w:rsid w:val="00B50AB6"/>
    <w:rsid w:val="00B50C71"/>
    <w:rsid w:val="00B51173"/>
    <w:rsid w:val="00B5203F"/>
    <w:rsid w:val="00B53A1F"/>
    <w:rsid w:val="00B54038"/>
    <w:rsid w:val="00B54CD1"/>
    <w:rsid w:val="00B54E64"/>
    <w:rsid w:val="00B550BB"/>
    <w:rsid w:val="00B604C3"/>
    <w:rsid w:val="00B60DF3"/>
    <w:rsid w:val="00B61081"/>
    <w:rsid w:val="00B61322"/>
    <w:rsid w:val="00B6158B"/>
    <w:rsid w:val="00B620DF"/>
    <w:rsid w:val="00B62862"/>
    <w:rsid w:val="00B635D0"/>
    <w:rsid w:val="00B64AC0"/>
    <w:rsid w:val="00B64FB7"/>
    <w:rsid w:val="00B6596E"/>
    <w:rsid w:val="00B65E62"/>
    <w:rsid w:val="00B6771C"/>
    <w:rsid w:val="00B679FA"/>
    <w:rsid w:val="00B67ED9"/>
    <w:rsid w:val="00B703E4"/>
    <w:rsid w:val="00B70F65"/>
    <w:rsid w:val="00B7137E"/>
    <w:rsid w:val="00B713FD"/>
    <w:rsid w:val="00B74A74"/>
    <w:rsid w:val="00B75EFE"/>
    <w:rsid w:val="00B768BF"/>
    <w:rsid w:val="00B76CD0"/>
    <w:rsid w:val="00B774FE"/>
    <w:rsid w:val="00B77894"/>
    <w:rsid w:val="00B808E4"/>
    <w:rsid w:val="00B80908"/>
    <w:rsid w:val="00B8195E"/>
    <w:rsid w:val="00B81A5C"/>
    <w:rsid w:val="00B81AD6"/>
    <w:rsid w:val="00B81C8D"/>
    <w:rsid w:val="00B82A05"/>
    <w:rsid w:val="00B82BDE"/>
    <w:rsid w:val="00B84004"/>
    <w:rsid w:val="00B8433F"/>
    <w:rsid w:val="00B848F1"/>
    <w:rsid w:val="00B84CEA"/>
    <w:rsid w:val="00B853B6"/>
    <w:rsid w:val="00B85741"/>
    <w:rsid w:val="00B8576A"/>
    <w:rsid w:val="00B85B28"/>
    <w:rsid w:val="00B87D9D"/>
    <w:rsid w:val="00B905A2"/>
    <w:rsid w:val="00B90731"/>
    <w:rsid w:val="00B9185F"/>
    <w:rsid w:val="00B93133"/>
    <w:rsid w:val="00B9457C"/>
    <w:rsid w:val="00B94C18"/>
    <w:rsid w:val="00B951A3"/>
    <w:rsid w:val="00B96359"/>
    <w:rsid w:val="00B96404"/>
    <w:rsid w:val="00B96790"/>
    <w:rsid w:val="00B969D9"/>
    <w:rsid w:val="00B9764A"/>
    <w:rsid w:val="00BA194A"/>
    <w:rsid w:val="00BA1F1F"/>
    <w:rsid w:val="00BA3B58"/>
    <w:rsid w:val="00BA4593"/>
    <w:rsid w:val="00BA50BE"/>
    <w:rsid w:val="00BA574F"/>
    <w:rsid w:val="00BA63F1"/>
    <w:rsid w:val="00BA66F1"/>
    <w:rsid w:val="00BA6CEC"/>
    <w:rsid w:val="00BA7329"/>
    <w:rsid w:val="00BA7C7A"/>
    <w:rsid w:val="00BA7DED"/>
    <w:rsid w:val="00BB00F0"/>
    <w:rsid w:val="00BB0DB5"/>
    <w:rsid w:val="00BB162A"/>
    <w:rsid w:val="00BB16FB"/>
    <w:rsid w:val="00BB1D83"/>
    <w:rsid w:val="00BB21CF"/>
    <w:rsid w:val="00BB24CB"/>
    <w:rsid w:val="00BB2CE8"/>
    <w:rsid w:val="00BB2EB2"/>
    <w:rsid w:val="00BB317D"/>
    <w:rsid w:val="00BB386D"/>
    <w:rsid w:val="00BB4A91"/>
    <w:rsid w:val="00BB4D02"/>
    <w:rsid w:val="00BB557D"/>
    <w:rsid w:val="00BB6D8F"/>
    <w:rsid w:val="00BB72A4"/>
    <w:rsid w:val="00BB74D8"/>
    <w:rsid w:val="00BB77E6"/>
    <w:rsid w:val="00BC19BF"/>
    <w:rsid w:val="00BC1C51"/>
    <w:rsid w:val="00BC2575"/>
    <w:rsid w:val="00BC3289"/>
    <w:rsid w:val="00BC3C15"/>
    <w:rsid w:val="00BC44E2"/>
    <w:rsid w:val="00BC45F4"/>
    <w:rsid w:val="00BC546B"/>
    <w:rsid w:val="00BC7740"/>
    <w:rsid w:val="00BC776B"/>
    <w:rsid w:val="00BC7C3F"/>
    <w:rsid w:val="00BC7FD8"/>
    <w:rsid w:val="00BD06BA"/>
    <w:rsid w:val="00BD0EB0"/>
    <w:rsid w:val="00BD109B"/>
    <w:rsid w:val="00BD109D"/>
    <w:rsid w:val="00BD1197"/>
    <w:rsid w:val="00BD12C8"/>
    <w:rsid w:val="00BD1420"/>
    <w:rsid w:val="00BD1AC4"/>
    <w:rsid w:val="00BD2877"/>
    <w:rsid w:val="00BD36EE"/>
    <w:rsid w:val="00BD3763"/>
    <w:rsid w:val="00BD3893"/>
    <w:rsid w:val="00BD3C19"/>
    <w:rsid w:val="00BD531C"/>
    <w:rsid w:val="00BD7EBA"/>
    <w:rsid w:val="00BE03C7"/>
    <w:rsid w:val="00BE0CFC"/>
    <w:rsid w:val="00BE0E10"/>
    <w:rsid w:val="00BE2634"/>
    <w:rsid w:val="00BE2BC5"/>
    <w:rsid w:val="00BE3701"/>
    <w:rsid w:val="00BE4305"/>
    <w:rsid w:val="00BE4413"/>
    <w:rsid w:val="00BE4A64"/>
    <w:rsid w:val="00BE4B7B"/>
    <w:rsid w:val="00BE5D09"/>
    <w:rsid w:val="00BE5EF3"/>
    <w:rsid w:val="00BE684B"/>
    <w:rsid w:val="00BE68E7"/>
    <w:rsid w:val="00BE6E39"/>
    <w:rsid w:val="00BE6F36"/>
    <w:rsid w:val="00BE7CC3"/>
    <w:rsid w:val="00BF0578"/>
    <w:rsid w:val="00BF0763"/>
    <w:rsid w:val="00BF0D7E"/>
    <w:rsid w:val="00BF0E16"/>
    <w:rsid w:val="00BF1018"/>
    <w:rsid w:val="00BF149D"/>
    <w:rsid w:val="00BF25E1"/>
    <w:rsid w:val="00BF37E9"/>
    <w:rsid w:val="00BF5ECC"/>
    <w:rsid w:val="00BF5EF5"/>
    <w:rsid w:val="00BF6F4F"/>
    <w:rsid w:val="00C003BC"/>
    <w:rsid w:val="00C0123F"/>
    <w:rsid w:val="00C01488"/>
    <w:rsid w:val="00C017CB"/>
    <w:rsid w:val="00C01A89"/>
    <w:rsid w:val="00C01B42"/>
    <w:rsid w:val="00C0256F"/>
    <w:rsid w:val="00C0285C"/>
    <w:rsid w:val="00C03FCA"/>
    <w:rsid w:val="00C04506"/>
    <w:rsid w:val="00C04EE5"/>
    <w:rsid w:val="00C052D7"/>
    <w:rsid w:val="00C053BF"/>
    <w:rsid w:val="00C06090"/>
    <w:rsid w:val="00C076B8"/>
    <w:rsid w:val="00C07788"/>
    <w:rsid w:val="00C07CB6"/>
    <w:rsid w:val="00C11116"/>
    <w:rsid w:val="00C11338"/>
    <w:rsid w:val="00C13926"/>
    <w:rsid w:val="00C13B1D"/>
    <w:rsid w:val="00C149E1"/>
    <w:rsid w:val="00C153E5"/>
    <w:rsid w:val="00C15FDD"/>
    <w:rsid w:val="00C15FEF"/>
    <w:rsid w:val="00C16733"/>
    <w:rsid w:val="00C17383"/>
    <w:rsid w:val="00C20237"/>
    <w:rsid w:val="00C21493"/>
    <w:rsid w:val="00C21564"/>
    <w:rsid w:val="00C21771"/>
    <w:rsid w:val="00C21790"/>
    <w:rsid w:val="00C2209E"/>
    <w:rsid w:val="00C22E75"/>
    <w:rsid w:val="00C23733"/>
    <w:rsid w:val="00C2573A"/>
    <w:rsid w:val="00C25B2F"/>
    <w:rsid w:val="00C25D5C"/>
    <w:rsid w:val="00C2764D"/>
    <w:rsid w:val="00C30224"/>
    <w:rsid w:val="00C31AD2"/>
    <w:rsid w:val="00C31FB7"/>
    <w:rsid w:val="00C33D33"/>
    <w:rsid w:val="00C34408"/>
    <w:rsid w:val="00C355CA"/>
    <w:rsid w:val="00C3573E"/>
    <w:rsid w:val="00C359E3"/>
    <w:rsid w:val="00C36897"/>
    <w:rsid w:val="00C36DED"/>
    <w:rsid w:val="00C36DFC"/>
    <w:rsid w:val="00C40C85"/>
    <w:rsid w:val="00C40FED"/>
    <w:rsid w:val="00C412F2"/>
    <w:rsid w:val="00C44BEE"/>
    <w:rsid w:val="00C45E8E"/>
    <w:rsid w:val="00C46BF3"/>
    <w:rsid w:val="00C46FFE"/>
    <w:rsid w:val="00C50D1A"/>
    <w:rsid w:val="00C50D6C"/>
    <w:rsid w:val="00C513E2"/>
    <w:rsid w:val="00C52847"/>
    <w:rsid w:val="00C543A8"/>
    <w:rsid w:val="00C55322"/>
    <w:rsid w:val="00C5534F"/>
    <w:rsid w:val="00C554D4"/>
    <w:rsid w:val="00C55866"/>
    <w:rsid w:val="00C56825"/>
    <w:rsid w:val="00C56EF9"/>
    <w:rsid w:val="00C57125"/>
    <w:rsid w:val="00C57731"/>
    <w:rsid w:val="00C608C6"/>
    <w:rsid w:val="00C61B12"/>
    <w:rsid w:val="00C61F83"/>
    <w:rsid w:val="00C622A0"/>
    <w:rsid w:val="00C638B5"/>
    <w:rsid w:val="00C64FCF"/>
    <w:rsid w:val="00C65A70"/>
    <w:rsid w:val="00C66F5E"/>
    <w:rsid w:val="00C678EE"/>
    <w:rsid w:val="00C678FA"/>
    <w:rsid w:val="00C7070B"/>
    <w:rsid w:val="00C708CC"/>
    <w:rsid w:val="00C70BD8"/>
    <w:rsid w:val="00C7101C"/>
    <w:rsid w:val="00C71E9A"/>
    <w:rsid w:val="00C72866"/>
    <w:rsid w:val="00C72B98"/>
    <w:rsid w:val="00C73A85"/>
    <w:rsid w:val="00C74F82"/>
    <w:rsid w:val="00C752D4"/>
    <w:rsid w:val="00C76C33"/>
    <w:rsid w:val="00C77470"/>
    <w:rsid w:val="00C80596"/>
    <w:rsid w:val="00C80728"/>
    <w:rsid w:val="00C80EC1"/>
    <w:rsid w:val="00C813CA"/>
    <w:rsid w:val="00C81FC9"/>
    <w:rsid w:val="00C82509"/>
    <w:rsid w:val="00C82E10"/>
    <w:rsid w:val="00C83906"/>
    <w:rsid w:val="00C84494"/>
    <w:rsid w:val="00C855AE"/>
    <w:rsid w:val="00C855E2"/>
    <w:rsid w:val="00C85BA2"/>
    <w:rsid w:val="00C86870"/>
    <w:rsid w:val="00C908BF"/>
    <w:rsid w:val="00C90F4C"/>
    <w:rsid w:val="00C914A2"/>
    <w:rsid w:val="00C92248"/>
    <w:rsid w:val="00C92E74"/>
    <w:rsid w:val="00C93921"/>
    <w:rsid w:val="00C9412B"/>
    <w:rsid w:val="00C94F81"/>
    <w:rsid w:val="00C95692"/>
    <w:rsid w:val="00C95D90"/>
    <w:rsid w:val="00C964C6"/>
    <w:rsid w:val="00CA1327"/>
    <w:rsid w:val="00CA227B"/>
    <w:rsid w:val="00CA4810"/>
    <w:rsid w:val="00CA4A5F"/>
    <w:rsid w:val="00CA53B4"/>
    <w:rsid w:val="00CA5608"/>
    <w:rsid w:val="00CA57E4"/>
    <w:rsid w:val="00CA63C5"/>
    <w:rsid w:val="00CA7620"/>
    <w:rsid w:val="00CA79A9"/>
    <w:rsid w:val="00CA7B8A"/>
    <w:rsid w:val="00CA7DAD"/>
    <w:rsid w:val="00CA7E80"/>
    <w:rsid w:val="00CB01DC"/>
    <w:rsid w:val="00CB055E"/>
    <w:rsid w:val="00CB22A1"/>
    <w:rsid w:val="00CB2483"/>
    <w:rsid w:val="00CB2E81"/>
    <w:rsid w:val="00CB33AD"/>
    <w:rsid w:val="00CB3AED"/>
    <w:rsid w:val="00CB3BB4"/>
    <w:rsid w:val="00CB4B24"/>
    <w:rsid w:val="00CB4D31"/>
    <w:rsid w:val="00CB4F0D"/>
    <w:rsid w:val="00CB5A12"/>
    <w:rsid w:val="00CB5F0F"/>
    <w:rsid w:val="00CB724F"/>
    <w:rsid w:val="00CC034D"/>
    <w:rsid w:val="00CC0DDF"/>
    <w:rsid w:val="00CC1B4C"/>
    <w:rsid w:val="00CC2181"/>
    <w:rsid w:val="00CC2217"/>
    <w:rsid w:val="00CC325E"/>
    <w:rsid w:val="00CC34A5"/>
    <w:rsid w:val="00CC3869"/>
    <w:rsid w:val="00CC3A44"/>
    <w:rsid w:val="00CC3A68"/>
    <w:rsid w:val="00CC3ACC"/>
    <w:rsid w:val="00CC4676"/>
    <w:rsid w:val="00CC4D66"/>
    <w:rsid w:val="00CC55F1"/>
    <w:rsid w:val="00CC567E"/>
    <w:rsid w:val="00CC624D"/>
    <w:rsid w:val="00CC659F"/>
    <w:rsid w:val="00CC695F"/>
    <w:rsid w:val="00CC6B21"/>
    <w:rsid w:val="00CD022C"/>
    <w:rsid w:val="00CD098C"/>
    <w:rsid w:val="00CD1125"/>
    <w:rsid w:val="00CD2696"/>
    <w:rsid w:val="00CD34EC"/>
    <w:rsid w:val="00CD36A2"/>
    <w:rsid w:val="00CD395E"/>
    <w:rsid w:val="00CD3B71"/>
    <w:rsid w:val="00CD458A"/>
    <w:rsid w:val="00CD4771"/>
    <w:rsid w:val="00CD62E1"/>
    <w:rsid w:val="00CD7766"/>
    <w:rsid w:val="00CD7C85"/>
    <w:rsid w:val="00CE0539"/>
    <w:rsid w:val="00CE0FF4"/>
    <w:rsid w:val="00CE16A8"/>
    <w:rsid w:val="00CE2BA9"/>
    <w:rsid w:val="00CE4D4E"/>
    <w:rsid w:val="00CE4DBC"/>
    <w:rsid w:val="00CE52E2"/>
    <w:rsid w:val="00CE6EAB"/>
    <w:rsid w:val="00CE70B8"/>
    <w:rsid w:val="00CE7E57"/>
    <w:rsid w:val="00CF0401"/>
    <w:rsid w:val="00CF0490"/>
    <w:rsid w:val="00CF1A53"/>
    <w:rsid w:val="00CF1E83"/>
    <w:rsid w:val="00CF25BE"/>
    <w:rsid w:val="00CF2950"/>
    <w:rsid w:val="00CF2A4C"/>
    <w:rsid w:val="00CF2FF5"/>
    <w:rsid w:val="00CF31B5"/>
    <w:rsid w:val="00CF38D0"/>
    <w:rsid w:val="00CF44B4"/>
    <w:rsid w:val="00CF4C05"/>
    <w:rsid w:val="00CF4FE9"/>
    <w:rsid w:val="00CF50B8"/>
    <w:rsid w:val="00CF6067"/>
    <w:rsid w:val="00CF665F"/>
    <w:rsid w:val="00CF76F6"/>
    <w:rsid w:val="00CF7956"/>
    <w:rsid w:val="00CF7F4B"/>
    <w:rsid w:val="00D00092"/>
    <w:rsid w:val="00D00271"/>
    <w:rsid w:val="00D0033B"/>
    <w:rsid w:val="00D00BC5"/>
    <w:rsid w:val="00D00CC6"/>
    <w:rsid w:val="00D01F68"/>
    <w:rsid w:val="00D0255C"/>
    <w:rsid w:val="00D030B0"/>
    <w:rsid w:val="00D036A6"/>
    <w:rsid w:val="00D037F8"/>
    <w:rsid w:val="00D03A50"/>
    <w:rsid w:val="00D03F53"/>
    <w:rsid w:val="00D0406E"/>
    <w:rsid w:val="00D0586F"/>
    <w:rsid w:val="00D05E28"/>
    <w:rsid w:val="00D0625A"/>
    <w:rsid w:val="00D0792E"/>
    <w:rsid w:val="00D07936"/>
    <w:rsid w:val="00D07C78"/>
    <w:rsid w:val="00D11469"/>
    <w:rsid w:val="00D114AC"/>
    <w:rsid w:val="00D11718"/>
    <w:rsid w:val="00D12256"/>
    <w:rsid w:val="00D12E1B"/>
    <w:rsid w:val="00D14C8C"/>
    <w:rsid w:val="00D150D5"/>
    <w:rsid w:val="00D152FC"/>
    <w:rsid w:val="00D154C2"/>
    <w:rsid w:val="00D16110"/>
    <w:rsid w:val="00D1642B"/>
    <w:rsid w:val="00D17549"/>
    <w:rsid w:val="00D17CD9"/>
    <w:rsid w:val="00D2018F"/>
    <w:rsid w:val="00D20D1B"/>
    <w:rsid w:val="00D21227"/>
    <w:rsid w:val="00D2171D"/>
    <w:rsid w:val="00D21771"/>
    <w:rsid w:val="00D219C7"/>
    <w:rsid w:val="00D21B71"/>
    <w:rsid w:val="00D21C7A"/>
    <w:rsid w:val="00D2324C"/>
    <w:rsid w:val="00D232E7"/>
    <w:rsid w:val="00D2635A"/>
    <w:rsid w:val="00D26B70"/>
    <w:rsid w:val="00D3039B"/>
    <w:rsid w:val="00D31E8B"/>
    <w:rsid w:val="00D32064"/>
    <w:rsid w:val="00D32F9A"/>
    <w:rsid w:val="00D332BE"/>
    <w:rsid w:val="00D33686"/>
    <w:rsid w:val="00D33B02"/>
    <w:rsid w:val="00D34018"/>
    <w:rsid w:val="00D35D57"/>
    <w:rsid w:val="00D36EFC"/>
    <w:rsid w:val="00D3711A"/>
    <w:rsid w:val="00D37131"/>
    <w:rsid w:val="00D41208"/>
    <w:rsid w:val="00D421E8"/>
    <w:rsid w:val="00D425F5"/>
    <w:rsid w:val="00D42864"/>
    <w:rsid w:val="00D433A8"/>
    <w:rsid w:val="00D4363A"/>
    <w:rsid w:val="00D4518B"/>
    <w:rsid w:val="00D4524D"/>
    <w:rsid w:val="00D45703"/>
    <w:rsid w:val="00D46BEB"/>
    <w:rsid w:val="00D46D91"/>
    <w:rsid w:val="00D46DF2"/>
    <w:rsid w:val="00D4779D"/>
    <w:rsid w:val="00D50B96"/>
    <w:rsid w:val="00D50F6F"/>
    <w:rsid w:val="00D5123F"/>
    <w:rsid w:val="00D522BC"/>
    <w:rsid w:val="00D52C07"/>
    <w:rsid w:val="00D52DC5"/>
    <w:rsid w:val="00D53B22"/>
    <w:rsid w:val="00D54DED"/>
    <w:rsid w:val="00D552FD"/>
    <w:rsid w:val="00D55EE9"/>
    <w:rsid w:val="00D56A22"/>
    <w:rsid w:val="00D56F91"/>
    <w:rsid w:val="00D57EC5"/>
    <w:rsid w:val="00D61C4C"/>
    <w:rsid w:val="00D624DC"/>
    <w:rsid w:val="00D62F5E"/>
    <w:rsid w:val="00D63360"/>
    <w:rsid w:val="00D6398B"/>
    <w:rsid w:val="00D6409A"/>
    <w:rsid w:val="00D64A0A"/>
    <w:rsid w:val="00D64F04"/>
    <w:rsid w:val="00D65F72"/>
    <w:rsid w:val="00D67D19"/>
    <w:rsid w:val="00D67DB8"/>
    <w:rsid w:val="00D712FB"/>
    <w:rsid w:val="00D715B9"/>
    <w:rsid w:val="00D71CD7"/>
    <w:rsid w:val="00D7334A"/>
    <w:rsid w:val="00D73934"/>
    <w:rsid w:val="00D73E26"/>
    <w:rsid w:val="00D741BA"/>
    <w:rsid w:val="00D74565"/>
    <w:rsid w:val="00D74DFD"/>
    <w:rsid w:val="00D74F0A"/>
    <w:rsid w:val="00D74F16"/>
    <w:rsid w:val="00D75300"/>
    <w:rsid w:val="00D76857"/>
    <w:rsid w:val="00D76E77"/>
    <w:rsid w:val="00D76F4B"/>
    <w:rsid w:val="00D772BE"/>
    <w:rsid w:val="00D77308"/>
    <w:rsid w:val="00D77F85"/>
    <w:rsid w:val="00D819FD"/>
    <w:rsid w:val="00D82452"/>
    <w:rsid w:val="00D824C2"/>
    <w:rsid w:val="00D82FFD"/>
    <w:rsid w:val="00D830B5"/>
    <w:rsid w:val="00D85E70"/>
    <w:rsid w:val="00D867FC"/>
    <w:rsid w:val="00D869A3"/>
    <w:rsid w:val="00D86D0B"/>
    <w:rsid w:val="00D873ED"/>
    <w:rsid w:val="00D90501"/>
    <w:rsid w:val="00D90C53"/>
    <w:rsid w:val="00D918D1"/>
    <w:rsid w:val="00D918FE"/>
    <w:rsid w:val="00D92E61"/>
    <w:rsid w:val="00D937AE"/>
    <w:rsid w:val="00D939E8"/>
    <w:rsid w:val="00D93AC6"/>
    <w:rsid w:val="00D941C2"/>
    <w:rsid w:val="00D95C32"/>
    <w:rsid w:val="00D96B4F"/>
    <w:rsid w:val="00DA2345"/>
    <w:rsid w:val="00DA2511"/>
    <w:rsid w:val="00DA25D2"/>
    <w:rsid w:val="00DA37BB"/>
    <w:rsid w:val="00DA519D"/>
    <w:rsid w:val="00DA6116"/>
    <w:rsid w:val="00DA69FE"/>
    <w:rsid w:val="00DA6B2F"/>
    <w:rsid w:val="00DA75B9"/>
    <w:rsid w:val="00DA7B66"/>
    <w:rsid w:val="00DB0AD2"/>
    <w:rsid w:val="00DB15CB"/>
    <w:rsid w:val="00DB27A0"/>
    <w:rsid w:val="00DB30BD"/>
    <w:rsid w:val="00DB42E2"/>
    <w:rsid w:val="00DB4BAF"/>
    <w:rsid w:val="00DB6EF8"/>
    <w:rsid w:val="00DB7ECF"/>
    <w:rsid w:val="00DB7F95"/>
    <w:rsid w:val="00DC0127"/>
    <w:rsid w:val="00DC0136"/>
    <w:rsid w:val="00DC023F"/>
    <w:rsid w:val="00DC0333"/>
    <w:rsid w:val="00DC1714"/>
    <w:rsid w:val="00DC2259"/>
    <w:rsid w:val="00DC2939"/>
    <w:rsid w:val="00DC3868"/>
    <w:rsid w:val="00DC3A79"/>
    <w:rsid w:val="00DC40AC"/>
    <w:rsid w:val="00DC4202"/>
    <w:rsid w:val="00DC545B"/>
    <w:rsid w:val="00DC591D"/>
    <w:rsid w:val="00DC6F39"/>
    <w:rsid w:val="00DC7E80"/>
    <w:rsid w:val="00DD1260"/>
    <w:rsid w:val="00DD1365"/>
    <w:rsid w:val="00DD14CF"/>
    <w:rsid w:val="00DD1F20"/>
    <w:rsid w:val="00DD31CD"/>
    <w:rsid w:val="00DD33F9"/>
    <w:rsid w:val="00DD3703"/>
    <w:rsid w:val="00DD3A9A"/>
    <w:rsid w:val="00DD50EC"/>
    <w:rsid w:val="00DD73B0"/>
    <w:rsid w:val="00DE0426"/>
    <w:rsid w:val="00DE39A1"/>
    <w:rsid w:val="00DE4461"/>
    <w:rsid w:val="00DE4CBD"/>
    <w:rsid w:val="00DE5650"/>
    <w:rsid w:val="00DE5964"/>
    <w:rsid w:val="00DE5A1B"/>
    <w:rsid w:val="00DE6B37"/>
    <w:rsid w:val="00DE7F59"/>
    <w:rsid w:val="00DF012C"/>
    <w:rsid w:val="00DF0475"/>
    <w:rsid w:val="00DF04DD"/>
    <w:rsid w:val="00DF052F"/>
    <w:rsid w:val="00DF1586"/>
    <w:rsid w:val="00DF1E52"/>
    <w:rsid w:val="00DF2159"/>
    <w:rsid w:val="00DF2431"/>
    <w:rsid w:val="00DF3C38"/>
    <w:rsid w:val="00DF4367"/>
    <w:rsid w:val="00DF4B51"/>
    <w:rsid w:val="00DF4DF7"/>
    <w:rsid w:val="00DF5895"/>
    <w:rsid w:val="00DF6B25"/>
    <w:rsid w:val="00DF6B6E"/>
    <w:rsid w:val="00DF7D1A"/>
    <w:rsid w:val="00E0116D"/>
    <w:rsid w:val="00E01DCE"/>
    <w:rsid w:val="00E02111"/>
    <w:rsid w:val="00E0485F"/>
    <w:rsid w:val="00E05239"/>
    <w:rsid w:val="00E0537C"/>
    <w:rsid w:val="00E05DEE"/>
    <w:rsid w:val="00E06DF6"/>
    <w:rsid w:val="00E07120"/>
    <w:rsid w:val="00E0712E"/>
    <w:rsid w:val="00E07276"/>
    <w:rsid w:val="00E115D5"/>
    <w:rsid w:val="00E11FE4"/>
    <w:rsid w:val="00E12B13"/>
    <w:rsid w:val="00E12C1E"/>
    <w:rsid w:val="00E13268"/>
    <w:rsid w:val="00E135C5"/>
    <w:rsid w:val="00E138B0"/>
    <w:rsid w:val="00E13C74"/>
    <w:rsid w:val="00E14DE5"/>
    <w:rsid w:val="00E15632"/>
    <w:rsid w:val="00E159E4"/>
    <w:rsid w:val="00E15FA8"/>
    <w:rsid w:val="00E16971"/>
    <w:rsid w:val="00E17E4B"/>
    <w:rsid w:val="00E2049A"/>
    <w:rsid w:val="00E22FCA"/>
    <w:rsid w:val="00E239EB"/>
    <w:rsid w:val="00E24138"/>
    <w:rsid w:val="00E252FE"/>
    <w:rsid w:val="00E258AC"/>
    <w:rsid w:val="00E25F87"/>
    <w:rsid w:val="00E26132"/>
    <w:rsid w:val="00E263C9"/>
    <w:rsid w:val="00E26C2C"/>
    <w:rsid w:val="00E27649"/>
    <w:rsid w:val="00E27667"/>
    <w:rsid w:val="00E30BEB"/>
    <w:rsid w:val="00E30E91"/>
    <w:rsid w:val="00E32C5E"/>
    <w:rsid w:val="00E32E27"/>
    <w:rsid w:val="00E335BB"/>
    <w:rsid w:val="00E33CC3"/>
    <w:rsid w:val="00E33FD2"/>
    <w:rsid w:val="00E345D5"/>
    <w:rsid w:val="00E34C2E"/>
    <w:rsid w:val="00E34E5C"/>
    <w:rsid w:val="00E35A6D"/>
    <w:rsid w:val="00E35A87"/>
    <w:rsid w:val="00E361F3"/>
    <w:rsid w:val="00E362F2"/>
    <w:rsid w:val="00E3642F"/>
    <w:rsid w:val="00E37BAB"/>
    <w:rsid w:val="00E37BC3"/>
    <w:rsid w:val="00E37F0E"/>
    <w:rsid w:val="00E4120A"/>
    <w:rsid w:val="00E41536"/>
    <w:rsid w:val="00E4171C"/>
    <w:rsid w:val="00E41A44"/>
    <w:rsid w:val="00E426AB"/>
    <w:rsid w:val="00E426C0"/>
    <w:rsid w:val="00E42F68"/>
    <w:rsid w:val="00E45195"/>
    <w:rsid w:val="00E45DEF"/>
    <w:rsid w:val="00E50532"/>
    <w:rsid w:val="00E506E8"/>
    <w:rsid w:val="00E513B0"/>
    <w:rsid w:val="00E515BA"/>
    <w:rsid w:val="00E5187D"/>
    <w:rsid w:val="00E53565"/>
    <w:rsid w:val="00E54344"/>
    <w:rsid w:val="00E544F7"/>
    <w:rsid w:val="00E55FF6"/>
    <w:rsid w:val="00E56D66"/>
    <w:rsid w:val="00E60268"/>
    <w:rsid w:val="00E604F1"/>
    <w:rsid w:val="00E61196"/>
    <w:rsid w:val="00E61CC1"/>
    <w:rsid w:val="00E61E64"/>
    <w:rsid w:val="00E623E0"/>
    <w:rsid w:val="00E623EB"/>
    <w:rsid w:val="00E65D1D"/>
    <w:rsid w:val="00E67232"/>
    <w:rsid w:val="00E67B32"/>
    <w:rsid w:val="00E700D4"/>
    <w:rsid w:val="00E70555"/>
    <w:rsid w:val="00E70599"/>
    <w:rsid w:val="00E70B25"/>
    <w:rsid w:val="00E71A92"/>
    <w:rsid w:val="00E71C83"/>
    <w:rsid w:val="00E72331"/>
    <w:rsid w:val="00E72930"/>
    <w:rsid w:val="00E732A9"/>
    <w:rsid w:val="00E73A87"/>
    <w:rsid w:val="00E740F6"/>
    <w:rsid w:val="00E74AB7"/>
    <w:rsid w:val="00E74B0B"/>
    <w:rsid w:val="00E74FE8"/>
    <w:rsid w:val="00E7502A"/>
    <w:rsid w:val="00E7511B"/>
    <w:rsid w:val="00E76E21"/>
    <w:rsid w:val="00E81189"/>
    <w:rsid w:val="00E8125A"/>
    <w:rsid w:val="00E824A1"/>
    <w:rsid w:val="00E8284E"/>
    <w:rsid w:val="00E83447"/>
    <w:rsid w:val="00E84DB6"/>
    <w:rsid w:val="00E859D4"/>
    <w:rsid w:val="00E85A48"/>
    <w:rsid w:val="00E87757"/>
    <w:rsid w:val="00E90411"/>
    <w:rsid w:val="00E93C68"/>
    <w:rsid w:val="00E9556E"/>
    <w:rsid w:val="00E95611"/>
    <w:rsid w:val="00E961C2"/>
    <w:rsid w:val="00E9693A"/>
    <w:rsid w:val="00E97FD1"/>
    <w:rsid w:val="00EA0222"/>
    <w:rsid w:val="00EA033A"/>
    <w:rsid w:val="00EA04B1"/>
    <w:rsid w:val="00EA1691"/>
    <w:rsid w:val="00EA1E6F"/>
    <w:rsid w:val="00EA267A"/>
    <w:rsid w:val="00EA3155"/>
    <w:rsid w:val="00EA31F9"/>
    <w:rsid w:val="00EA3764"/>
    <w:rsid w:val="00EA3DCA"/>
    <w:rsid w:val="00EA3EE7"/>
    <w:rsid w:val="00EA3F5C"/>
    <w:rsid w:val="00EA40E4"/>
    <w:rsid w:val="00EA4305"/>
    <w:rsid w:val="00EA4556"/>
    <w:rsid w:val="00EA4FE7"/>
    <w:rsid w:val="00EA5991"/>
    <w:rsid w:val="00EA5CD3"/>
    <w:rsid w:val="00EB1048"/>
    <w:rsid w:val="00EB188D"/>
    <w:rsid w:val="00EB2B2A"/>
    <w:rsid w:val="00EB2B44"/>
    <w:rsid w:val="00EB2E74"/>
    <w:rsid w:val="00EB330C"/>
    <w:rsid w:val="00EB721F"/>
    <w:rsid w:val="00EB74F7"/>
    <w:rsid w:val="00EB77DC"/>
    <w:rsid w:val="00EC0924"/>
    <w:rsid w:val="00EC0A4E"/>
    <w:rsid w:val="00EC130A"/>
    <w:rsid w:val="00EC1C54"/>
    <w:rsid w:val="00EC28D7"/>
    <w:rsid w:val="00EC2D9B"/>
    <w:rsid w:val="00EC4C13"/>
    <w:rsid w:val="00EC4C73"/>
    <w:rsid w:val="00EC5DD8"/>
    <w:rsid w:val="00ED11C1"/>
    <w:rsid w:val="00ED2110"/>
    <w:rsid w:val="00ED27DE"/>
    <w:rsid w:val="00ED2E60"/>
    <w:rsid w:val="00ED34BC"/>
    <w:rsid w:val="00ED39E4"/>
    <w:rsid w:val="00ED59C8"/>
    <w:rsid w:val="00ED5F93"/>
    <w:rsid w:val="00ED664A"/>
    <w:rsid w:val="00ED6ACC"/>
    <w:rsid w:val="00ED6AE3"/>
    <w:rsid w:val="00ED6DAC"/>
    <w:rsid w:val="00ED7798"/>
    <w:rsid w:val="00ED7D29"/>
    <w:rsid w:val="00ED7D8C"/>
    <w:rsid w:val="00EE0180"/>
    <w:rsid w:val="00EE148D"/>
    <w:rsid w:val="00EE31AB"/>
    <w:rsid w:val="00EE33E6"/>
    <w:rsid w:val="00EE4078"/>
    <w:rsid w:val="00EE46EF"/>
    <w:rsid w:val="00EE47AA"/>
    <w:rsid w:val="00EE49E1"/>
    <w:rsid w:val="00EE6021"/>
    <w:rsid w:val="00EE6520"/>
    <w:rsid w:val="00EF0780"/>
    <w:rsid w:val="00EF1153"/>
    <w:rsid w:val="00EF1357"/>
    <w:rsid w:val="00EF23F5"/>
    <w:rsid w:val="00EF2EF0"/>
    <w:rsid w:val="00EF3C90"/>
    <w:rsid w:val="00EF4473"/>
    <w:rsid w:val="00EF48E9"/>
    <w:rsid w:val="00EF4EDA"/>
    <w:rsid w:val="00EF569E"/>
    <w:rsid w:val="00EF56BE"/>
    <w:rsid w:val="00EF62DA"/>
    <w:rsid w:val="00EF63E7"/>
    <w:rsid w:val="00EF7C60"/>
    <w:rsid w:val="00F0009D"/>
    <w:rsid w:val="00F00790"/>
    <w:rsid w:val="00F01BA3"/>
    <w:rsid w:val="00F01CFD"/>
    <w:rsid w:val="00F03B70"/>
    <w:rsid w:val="00F04011"/>
    <w:rsid w:val="00F04394"/>
    <w:rsid w:val="00F04DD9"/>
    <w:rsid w:val="00F051EB"/>
    <w:rsid w:val="00F054A5"/>
    <w:rsid w:val="00F0629D"/>
    <w:rsid w:val="00F10AB4"/>
    <w:rsid w:val="00F11627"/>
    <w:rsid w:val="00F12780"/>
    <w:rsid w:val="00F128A1"/>
    <w:rsid w:val="00F12AC4"/>
    <w:rsid w:val="00F136EF"/>
    <w:rsid w:val="00F142FA"/>
    <w:rsid w:val="00F142FF"/>
    <w:rsid w:val="00F1498F"/>
    <w:rsid w:val="00F16389"/>
    <w:rsid w:val="00F16A74"/>
    <w:rsid w:val="00F16B77"/>
    <w:rsid w:val="00F16D2C"/>
    <w:rsid w:val="00F17B82"/>
    <w:rsid w:val="00F17BE4"/>
    <w:rsid w:val="00F17F31"/>
    <w:rsid w:val="00F20B16"/>
    <w:rsid w:val="00F2107F"/>
    <w:rsid w:val="00F23692"/>
    <w:rsid w:val="00F24EA0"/>
    <w:rsid w:val="00F25A9A"/>
    <w:rsid w:val="00F269C8"/>
    <w:rsid w:val="00F26D3A"/>
    <w:rsid w:val="00F272FD"/>
    <w:rsid w:val="00F2747D"/>
    <w:rsid w:val="00F274ED"/>
    <w:rsid w:val="00F276EA"/>
    <w:rsid w:val="00F30AAE"/>
    <w:rsid w:val="00F319E2"/>
    <w:rsid w:val="00F31D9F"/>
    <w:rsid w:val="00F3426C"/>
    <w:rsid w:val="00F3462C"/>
    <w:rsid w:val="00F35054"/>
    <w:rsid w:val="00F3621E"/>
    <w:rsid w:val="00F362EB"/>
    <w:rsid w:val="00F363F3"/>
    <w:rsid w:val="00F366CF"/>
    <w:rsid w:val="00F3691B"/>
    <w:rsid w:val="00F36BFD"/>
    <w:rsid w:val="00F36E26"/>
    <w:rsid w:val="00F36EC8"/>
    <w:rsid w:val="00F373DF"/>
    <w:rsid w:val="00F37D21"/>
    <w:rsid w:val="00F406DE"/>
    <w:rsid w:val="00F41682"/>
    <w:rsid w:val="00F42004"/>
    <w:rsid w:val="00F43544"/>
    <w:rsid w:val="00F449C6"/>
    <w:rsid w:val="00F4536B"/>
    <w:rsid w:val="00F51386"/>
    <w:rsid w:val="00F521C5"/>
    <w:rsid w:val="00F52C03"/>
    <w:rsid w:val="00F535A6"/>
    <w:rsid w:val="00F53CA2"/>
    <w:rsid w:val="00F53F0E"/>
    <w:rsid w:val="00F5466C"/>
    <w:rsid w:val="00F54829"/>
    <w:rsid w:val="00F550C6"/>
    <w:rsid w:val="00F5574C"/>
    <w:rsid w:val="00F5632D"/>
    <w:rsid w:val="00F56CBC"/>
    <w:rsid w:val="00F5721E"/>
    <w:rsid w:val="00F60A0D"/>
    <w:rsid w:val="00F60B92"/>
    <w:rsid w:val="00F6290D"/>
    <w:rsid w:val="00F62999"/>
    <w:rsid w:val="00F635A8"/>
    <w:rsid w:val="00F6363F"/>
    <w:rsid w:val="00F63D62"/>
    <w:rsid w:val="00F64869"/>
    <w:rsid w:val="00F64B9A"/>
    <w:rsid w:val="00F65934"/>
    <w:rsid w:val="00F660B0"/>
    <w:rsid w:val="00F67681"/>
    <w:rsid w:val="00F67D10"/>
    <w:rsid w:val="00F7125B"/>
    <w:rsid w:val="00F71516"/>
    <w:rsid w:val="00F716CB"/>
    <w:rsid w:val="00F73334"/>
    <w:rsid w:val="00F73393"/>
    <w:rsid w:val="00F73990"/>
    <w:rsid w:val="00F74172"/>
    <w:rsid w:val="00F741B1"/>
    <w:rsid w:val="00F75147"/>
    <w:rsid w:val="00F75761"/>
    <w:rsid w:val="00F76A65"/>
    <w:rsid w:val="00F77CE7"/>
    <w:rsid w:val="00F77CF7"/>
    <w:rsid w:val="00F80949"/>
    <w:rsid w:val="00F80CA8"/>
    <w:rsid w:val="00F80D41"/>
    <w:rsid w:val="00F82196"/>
    <w:rsid w:val="00F8443D"/>
    <w:rsid w:val="00F855AD"/>
    <w:rsid w:val="00F85A98"/>
    <w:rsid w:val="00F85E52"/>
    <w:rsid w:val="00F86B6F"/>
    <w:rsid w:val="00F86CB5"/>
    <w:rsid w:val="00F87308"/>
    <w:rsid w:val="00F87391"/>
    <w:rsid w:val="00F87EC1"/>
    <w:rsid w:val="00F900FA"/>
    <w:rsid w:val="00F902D2"/>
    <w:rsid w:val="00F903BF"/>
    <w:rsid w:val="00F90520"/>
    <w:rsid w:val="00F90552"/>
    <w:rsid w:val="00F90A35"/>
    <w:rsid w:val="00F93100"/>
    <w:rsid w:val="00F942E6"/>
    <w:rsid w:val="00F96F38"/>
    <w:rsid w:val="00F97478"/>
    <w:rsid w:val="00FA07E3"/>
    <w:rsid w:val="00FA17AE"/>
    <w:rsid w:val="00FA23F0"/>
    <w:rsid w:val="00FA284E"/>
    <w:rsid w:val="00FA2911"/>
    <w:rsid w:val="00FA2CC3"/>
    <w:rsid w:val="00FA3FB0"/>
    <w:rsid w:val="00FA41E9"/>
    <w:rsid w:val="00FA4267"/>
    <w:rsid w:val="00FA4594"/>
    <w:rsid w:val="00FA483E"/>
    <w:rsid w:val="00FA58D7"/>
    <w:rsid w:val="00FA6B8D"/>
    <w:rsid w:val="00FA6BDD"/>
    <w:rsid w:val="00FB04F3"/>
    <w:rsid w:val="00FB07FD"/>
    <w:rsid w:val="00FB0A0B"/>
    <w:rsid w:val="00FB0AFE"/>
    <w:rsid w:val="00FB0C30"/>
    <w:rsid w:val="00FB1C8C"/>
    <w:rsid w:val="00FB23FD"/>
    <w:rsid w:val="00FB3572"/>
    <w:rsid w:val="00FB3DA6"/>
    <w:rsid w:val="00FB6BD9"/>
    <w:rsid w:val="00FB73C6"/>
    <w:rsid w:val="00FB7FD9"/>
    <w:rsid w:val="00FC1075"/>
    <w:rsid w:val="00FC128E"/>
    <w:rsid w:val="00FC1932"/>
    <w:rsid w:val="00FC220A"/>
    <w:rsid w:val="00FC2EC5"/>
    <w:rsid w:val="00FC4EFC"/>
    <w:rsid w:val="00FC5A39"/>
    <w:rsid w:val="00FC657B"/>
    <w:rsid w:val="00FC6D3D"/>
    <w:rsid w:val="00FC7929"/>
    <w:rsid w:val="00FC7D79"/>
    <w:rsid w:val="00FD0800"/>
    <w:rsid w:val="00FD2EB1"/>
    <w:rsid w:val="00FD30AE"/>
    <w:rsid w:val="00FD3AE3"/>
    <w:rsid w:val="00FD3CA2"/>
    <w:rsid w:val="00FD3EDF"/>
    <w:rsid w:val="00FD48BD"/>
    <w:rsid w:val="00FD4C30"/>
    <w:rsid w:val="00FD4D91"/>
    <w:rsid w:val="00FD562C"/>
    <w:rsid w:val="00FD58CC"/>
    <w:rsid w:val="00FD616F"/>
    <w:rsid w:val="00FD7D7F"/>
    <w:rsid w:val="00FE00AC"/>
    <w:rsid w:val="00FE0DC4"/>
    <w:rsid w:val="00FE10D7"/>
    <w:rsid w:val="00FE117E"/>
    <w:rsid w:val="00FE1551"/>
    <w:rsid w:val="00FE1DF4"/>
    <w:rsid w:val="00FE1F9D"/>
    <w:rsid w:val="00FE2469"/>
    <w:rsid w:val="00FE4B29"/>
    <w:rsid w:val="00FE51F8"/>
    <w:rsid w:val="00FE5338"/>
    <w:rsid w:val="00FE57B4"/>
    <w:rsid w:val="00FE60C7"/>
    <w:rsid w:val="00FE6B95"/>
    <w:rsid w:val="00FE6BD5"/>
    <w:rsid w:val="00FF010B"/>
    <w:rsid w:val="00FF0342"/>
    <w:rsid w:val="00FF041D"/>
    <w:rsid w:val="00FF158A"/>
    <w:rsid w:val="00FF1EB4"/>
    <w:rsid w:val="00FF24B6"/>
    <w:rsid w:val="00FF25FC"/>
    <w:rsid w:val="00FF2B63"/>
    <w:rsid w:val="00FF4C93"/>
    <w:rsid w:val="00FF5095"/>
    <w:rsid w:val="00FF7524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4FF223"/>
  <w15:chartTrackingRefBased/>
  <w15:docId w15:val="{024CC77F-5B34-426A-A477-B0A723E11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6B37"/>
  </w:style>
  <w:style w:type="paragraph" w:styleId="Nagwek1">
    <w:name w:val="heading 1"/>
    <w:basedOn w:val="Normalny"/>
    <w:next w:val="Normalny"/>
    <w:link w:val="Nagwek1Znak"/>
    <w:qFormat/>
    <w:rsid w:val="009515E5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515E5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515E5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515E5"/>
    <w:pPr>
      <w:keepNext/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9515E5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9515E5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9515E5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9515E5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9515E5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5E5"/>
    <w:pPr>
      <w:jc w:val="center"/>
    </w:pPr>
    <w:rPr>
      <w:rFonts w:ascii="Bookman Old Style" w:hAnsi="Bookman Old Style"/>
      <w:sz w:val="28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9515E5"/>
    <w:pPr>
      <w:tabs>
        <w:tab w:val="num" w:pos="2160"/>
      </w:tabs>
      <w:spacing w:before="120" w:after="240" w:line="360" w:lineRule="auto"/>
      <w:ind w:left="900"/>
      <w:jc w:val="both"/>
    </w:pPr>
    <w:rPr>
      <w:sz w:val="24"/>
      <w:lang w:val="x-none" w:eastAsia="x-none"/>
    </w:rPr>
  </w:style>
  <w:style w:type="paragraph" w:customStyle="1" w:styleId="ust">
    <w:name w:val="ust"/>
    <w:rsid w:val="009515E5"/>
    <w:pPr>
      <w:spacing w:before="60" w:after="60"/>
      <w:ind w:left="426" w:hanging="284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152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15268"/>
  </w:style>
  <w:style w:type="paragraph" w:styleId="Nagwek">
    <w:name w:val="header"/>
    <w:basedOn w:val="Normalny"/>
    <w:link w:val="NagwekZnak"/>
    <w:rsid w:val="0041526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3778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ED11C1"/>
    <w:rPr>
      <w:rFonts w:ascii="Tahoma" w:hAnsi="Tahoma"/>
      <w:sz w:val="16"/>
      <w:szCs w:val="16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CD7766"/>
  </w:style>
  <w:style w:type="paragraph" w:styleId="Tekstprzypisudolnego">
    <w:name w:val="footnote text"/>
    <w:basedOn w:val="Normalny"/>
    <w:link w:val="TekstprzypisudolnegoZnak"/>
    <w:unhideWhenUsed/>
    <w:rsid w:val="009F11C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11C5"/>
  </w:style>
  <w:style w:type="character" w:styleId="Odwoanieprzypisudolnego">
    <w:name w:val="footnote reference"/>
    <w:unhideWhenUsed/>
    <w:rsid w:val="009F11C5"/>
    <w:rPr>
      <w:vertAlign w:val="superscript"/>
    </w:rPr>
  </w:style>
  <w:style w:type="paragraph" w:customStyle="1" w:styleId="SIWZ1txt">
    <w:name w:val="SIWZ 1.txt"/>
    <w:uiPriority w:val="99"/>
    <w:rsid w:val="00936172"/>
    <w:pPr>
      <w:tabs>
        <w:tab w:val="right" w:leader="dot" w:pos="9072"/>
      </w:tabs>
      <w:autoSpaceDE w:val="0"/>
      <w:autoSpaceDN w:val="0"/>
      <w:spacing w:line="271" w:lineRule="atLeast"/>
      <w:ind w:left="567" w:hanging="283"/>
      <w:jc w:val="both"/>
    </w:pPr>
    <w:rPr>
      <w:sz w:val="22"/>
      <w:szCs w:val="22"/>
    </w:rPr>
  </w:style>
  <w:style w:type="paragraph" w:customStyle="1" w:styleId="SIWZ2txt">
    <w:name w:val="SIWZ 2.txt"/>
    <w:basedOn w:val="SIWZ1txt"/>
    <w:uiPriority w:val="99"/>
    <w:rsid w:val="00936172"/>
    <w:pPr>
      <w:ind w:left="851"/>
    </w:pPr>
  </w:style>
  <w:style w:type="paragraph" w:customStyle="1" w:styleId="pkt">
    <w:name w:val="pkt"/>
    <w:basedOn w:val="Normalny"/>
    <w:rsid w:val="00813EEC"/>
    <w:pPr>
      <w:spacing w:after="80"/>
      <w:ind w:left="851" w:hanging="284"/>
      <w:jc w:val="both"/>
    </w:pPr>
    <w:rPr>
      <w:sz w:val="24"/>
    </w:rPr>
  </w:style>
  <w:style w:type="paragraph" w:customStyle="1" w:styleId="lit">
    <w:name w:val="lit"/>
    <w:rsid w:val="00813EEC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character" w:customStyle="1" w:styleId="akapitdomyslny">
    <w:name w:val="akapitdomyslny"/>
    <w:rsid w:val="00813EEC"/>
    <w:rPr>
      <w:sz w:val="20"/>
    </w:rPr>
  </w:style>
  <w:style w:type="paragraph" w:customStyle="1" w:styleId="11111111ust">
    <w:name w:val="11111111 ust"/>
    <w:basedOn w:val="ust"/>
    <w:rsid w:val="00813EEC"/>
    <w:pPr>
      <w:spacing w:before="0" w:after="80"/>
      <w:ind w:left="431" w:hanging="255"/>
    </w:pPr>
    <w:rPr>
      <w:szCs w:val="20"/>
    </w:rPr>
  </w:style>
  <w:style w:type="paragraph" w:styleId="Tekstpodstawowy">
    <w:name w:val="Body Text"/>
    <w:basedOn w:val="Normalny"/>
    <w:link w:val="TekstpodstawowyZnak"/>
    <w:unhideWhenUsed/>
    <w:rsid w:val="000D73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73C2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E4D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E4DF5"/>
  </w:style>
  <w:style w:type="character" w:styleId="Hipercze">
    <w:name w:val="Hyperlink"/>
    <w:unhideWhenUsed/>
    <w:rsid w:val="006F7A04"/>
    <w:rPr>
      <w:color w:val="0000FF"/>
      <w:u w:val="single"/>
    </w:rPr>
  </w:style>
  <w:style w:type="paragraph" w:customStyle="1" w:styleId="Tekstpodstawowywcity21">
    <w:name w:val="Tekst podstawowy wcięty 21"/>
    <w:basedOn w:val="Normalny"/>
    <w:rsid w:val="0048273C"/>
    <w:pPr>
      <w:suppressAutoHyphens/>
      <w:spacing w:after="120" w:line="480" w:lineRule="auto"/>
      <w:ind w:left="283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5E3605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C45B7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C45B7"/>
    <w:pPr>
      <w:ind w:left="720"/>
      <w:contextualSpacing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C45B7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C45B7"/>
    <w:rPr>
      <w:sz w:val="24"/>
      <w:szCs w:val="24"/>
    </w:rPr>
  </w:style>
  <w:style w:type="character" w:customStyle="1" w:styleId="FontStyle51">
    <w:name w:val="Font Style51"/>
    <w:rsid w:val="00AC45B7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Normalny"/>
    <w:uiPriority w:val="99"/>
    <w:rsid w:val="00AC45B7"/>
    <w:pPr>
      <w:widowControl w:val="0"/>
      <w:autoSpaceDE w:val="0"/>
      <w:autoSpaceDN w:val="0"/>
      <w:adjustRightInd w:val="0"/>
      <w:spacing w:line="279" w:lineRule="exact"/>
      <w:ind w:hanging="282"/>
      <w:jc w:val="both"/>
    </w:pPr>
    <w:rPr>
      <w:rFonts w:eastAsia="Calibri"/>
      <w:sz w:val="24"/>
      <w:szCs w:val="24"/>
    </w:rPr>
  </w:style>
  <w:style w:type="paragraph" w:customStyle="1" w:styleId="Style7">
    <w:name w:val="Style7"/>
    <w:basedOn w:val="Normalny"/>
    <w:rsid w:val="00AC45B7"/>
    <w:pPr>
      <w:widowControl w:val="0"/>
      <w:autoSpaceDE w:val="0"/>
      <w:autoSpaceDN w:val="0"/>
      <w:adjustRightInd w:val="0"/>
      <w:spacing w:line="294" w:lineRule="exact"/>
      <w:jc w:val="both"/>
    </w:pPr>
    <w:rPr>
      <w:rFonts w:eastAsia="Calibri"/>
      <w:sz w:val="24"/>
      <w:szCs w:val="24"/>
    </w:rPr>
  </w:style>
  <w:style w:type="paragraph" w:customStyle="1" w:styleId="Style25">
    <w:name w:val="Style25"/>
    <w:basedOn w:val="Normalny"/>
    <w:rsid w:val="00AC45B7"/>
    <w:pPr>
      <w:widowControl w:val="0"/>
      <w:autoSpaceDE w:val="0"/>
      <w:autoSpaceDN w:val="0"/>
      <w:adjustRightInd w:val="0"/>
      <w:spacing w:line="275" w:lineRule="exact"/>
      <w:ind w:hanging="362"/>
      <w:jc w:val="both"/>
    </w:pPr>
    <w:rPr>
      <w:rFonts w:eastAsia="Calibri"/>
      <w:sz w:val="24"/>
      <w:szCs w:val="24"/>
    </w:rPr>
  </w:style>
  <w:style w:type="character" w:customStyle="1" w:styleId="FontStyle49">
    <w:name w:val="Font Style49"/>
    <w:rsid w:val="00AC45B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Normalny"/>
    <w:rsid w:val="00AC45B7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Bezodstpw">
    <w:name w:val="No Spacing"/>
    <w:link w:val="BezodstpwZnak"/>
    <w:qFormat/>
    <w:rsid w:val="00AC45B7"/>
    <w:pPr>
      <w:widowControl w:val="0"/>
      <w:autoSpaceDE w:val="0"/>
      <w:autoSpaceDN w:val="0"/>
    </w:pPr>
  </w:style>
  <w:style w:type="character" w:customStyle="1" w:styleId="Nagwek3Znak">
    <w:name w:val="Nagłówek 3 Znak"/>
    <w:link w:val="Nagwek3"/>
    <w:rsid w:val="00AC45B7"/>
    <w:rPr>
      <w:sz w:val="24"/>
      <w:lang w:val="x-none" w:eastAsia="x-none"/>
    </w:rPr>
  </w:style>
  <w:style w:type="paragraph" w:customStyle="1" w:styleId="poziom2opisogolny">
    <w:name w:val="poziom2opisogolny"/>
    <w:basedOn w:val="Nagwek2"/>
    <w:link w:val="poziom2opisogolnyZnak"/>
    <w:qFormat/>
    <w:rsid w:val="00AC45B7"/>
    <w:pPr>
      <w:widowControl w:val="0"/>
      <w:numPr>
        <w:ilvl w:val="0"/>
        <w:numId w:val="18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Cs/>
      <w:iCs/>
      <w:szCs w:val="24"/>
    </w:rPr>
  </w:style>
  <w:style w:type="paragraph" w:customStyle="1" w:styleId="poziom1moj">
    <w:name w:val="poziom1moj"/>
    <w:basedOn w:val="Tytu"/>
    <w:link w:val="poziom1mojZnak"/>
    <w:qFormat/>
    <w:rsid w:val="00AC45B7"/>
    <w:pPr>
      <w:widowControl w:val="0"/>
      <w:autoSpaceDE w:val="0"/>
      <w:autoSpaceDN w:val="0"/>
      <w:spacing w:before="240" w:after="60"/>
      <w:outlineLvl w:val="0"/>
    </w:pPr>
    <w:rPr>
      <w:rFonts w:ascii="Arial" w:hAnsi="Arial"/>
      <w:b/>
      <w:bCs/>
      <w:kern w:val="28"/>
      <w:sz w:val="24"/>
      <w:szCs w:val="24"/>
      <w:u w:val="single"/>
    </w:rPr>
  </w:style>
  <w:style w:type="character" w:customStyle="1" w:styleId="poziom2opisogolnyZnak">
    <w:name w:val="poziom2opisogolny Znak"/>
    <w:link w:val="poziom2opisogolny"/>
    <w:rsid w:val="00AC45B7"/>
    <w:rPr>
      <w:rFonts w:ascii="Arial" w:hAnsi="Arial"/>
      <w:b/>
      <w:bCs/>
      <w:iCs/>
      <w:sz w:val="24"/>
      <w:szCs w:val="24"/>
      <w:lang w:val="x-none" w:eastAsia="x-none"/>
    </w:rPr>
  </w:style>
  <w:style w:type="paragraph" w:customStyle="1" w:styleId="poziom3moj">
    <w:name w:val="poziom3moj"/>
    <w:basedOn w:val="Nagwek3"/>
    <w:link w:val="poziom3mojZnak"/>
    <w:qFormat/>
    <w:rsid w:val="00AC45B7"/>
    <w:pPr>
      <w:widowControl w:val="0"/>
      <w:numPr>
        <w:ilvl w:val="0"/>
        <w:numId w:val="17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/>
      <w:bCs/>
      <w:szCs w:val="24"/>
    </w:rPr>
  </w:style>
  <w:style w:type="character" w:customStyle="1" w:styleId="poziom1mojZnak">
    <w:name w:val="poziom1moj Znak"/>
    <w:link w:val="poziom1moj"/>
    <w:rsid w:val="00AC45B7"/>
    <w:rPr>
      <w:rFonts w:ascii="Arial" w:hAnsi="Arial"/>
      <w:b/>
      <w:bCs/>
      <w:kern w:val="28"/>
      <w:sz w:val="24"/>
      <w:szCs w:val="24"/>
      <w:u w:val="single"/>
      <w:lang w:val="x-none" w:eastAsia="x-none"/>
    </w:rPr>
  </w:style>
  <w:style w:type="character" w:customStyle="1" w:styleId="poziom3mojZnak">
    <w:name w:val="poziom3moj Znak"/>
    <w:link w:val="poziom3moj"/>
    <w:rsid w:val="00AC45B7"/>
    <w:rPr>
      <w:rFonts w:ascii="Arial" w:hAnsi="Arial"/>
      <w:b/>
      <w:bCs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rsid w:val="00AC45B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ytuZnak">
    <w:name w:val="Tytuł Znak"/>
    <w:link w:val="Tytu"/>
    <w:uiPriority w:val="10"/>
    <w:rsid w:val="00AC45B7"/>
    <w:rPr>
      <w:rFonts w:ascii="Bookman Old Style" w:hAnsi="Bookman Old Style"/>
      <w:sz w:val="28"/>
    </w:rPr>
  </w:style>
  <w:style w:type="paragraph" w:customStyle="1" w:styleId="Akapitzlist2">
    <w:name w:val="Akapit z listą2"/>
    <w:basedOn w:val="Normalny"/>
    <w:rsid w:val="00AC45B7"/>
    <w:pPr>
      <w:suppressAutoHyphens/>
      <w:spacing w:after="200" w:line="276" w:lineRule="auto"/>
      <w:ind w:left="720"/>
    </w:pPr>
    <w:rPr>
      <w:rFonts w:eastAsia="Arial Unicode MS" w:cs="Arial Unicode MS"/>
      <w:kern w:val="1"/>
      <w:sz w:val="22"/>
      <w:szCs w:val="22"/>
      <w:lang w:eastAsia="hi-IN" w:bidi="hi-IN"/>
    </w:rPr>
  </w:style>
  <w:style w:type="character" w:customStyle="1" w:styleId="Nagwek1Znak">
    <w:name w:val="Nagłówek 1 Znak"/>
    <w:link w:val="Nagwek1"/>
    <w:rsid w:val="00770C81"/>
    <w:rPr>
      <w:b/>
      <w:sz w:val="28"/>
      <w:lang w:val="x-none" w:eastAsia="x-none"/>
    </w:rPr>
  </w:style>
  <w:style w:type="character" w:styleId="Pogrubienie">
    <w:name w:val="Strong"/>
    <w:uiPriority w:val="22"/>
    <w:qFormat/>
    <w:rsid w:val="00770C81"/>
    <w:rPr>
      <w:b/>
      <w:bCs/>
    </w:rPr>
  </w:style>
  <w:style w:type="character" w:customStyle="1" w:styleId="TekstdymkaZnak">
    <w:name w:val="Tekst dymka Znak"/>
    <w:link w:val="Tekstdymka"/>
    <w:rsid w:val="00770C8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rsid w:val="001D15E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D15E3"/>
  </w:style>
  <w:style w:type="paragraph" w:customStyle="1" w:styleId="Tekstpodstawowywcity22">
    <w:name w:val="Tekst podstawowy wcięty 22"/>
    <w:basedOn w:val="Normalny"/>
    <w:rsid w:val="001D15E3"/>
    <w:pPr>
      <w:ind w:left="142" w:firstLine="426"/>
      <w:jc w:val="both"/>
    </w:pPr>
    <w:rPr>
      <w:sz w:val="22"/>
    </w:rPr>
  </w:style>
  <w:style w:type="paragraph" w:customStyle="1" w:styleId="Tekstpodstawowy22">
    <w:name w:val="Tekst podstawowy 22"/>
    <w:basedOn w:val="Normalny"/>
    <w:rsid w:val="001D15E3"/>
    <w:rPr>
      <w:sz w:val="24"/>
    </w:rPr>
  </w:style>
  <w:style w:type="paragraph" w:customStyle="1" w:styleId="Tekstpodstawowywcity31">
    <w:name w:val="Tekst podstawowy wcięty 31"/>
    <w:basedOn w:val="Normalny"/>
    <w:rsid w:val="001E65B6"/>
    <w:pPr>
      <w:ind w:left="709" w:hanging="142"/>
    </w:pPr>
    <w:rPr>
      <w:spacing w:val="-3"/>
      <w:sz w:val="24"/>
    </w:rPr>
  </w:style>
  <w:style w:type="paragraph" w:customStyle="1" w:styleId="Znak">
    <w:name w:val="Znak"/>
    <w:basedOn w:val="Normalny"/>
    <w:rsid w:val="00CF665F"/>
    <w:rPr>
      <w:sz w:val="24"/>
      <w:szCs w:val="24"/>
    </w:rPr>
  </w:style>
  <w:style w:type="character" w:customStyle="1" w:styleId="Nagwek2Znak">
    <w:name w:val="Nagłówek 2 Znak"/>
    <w:link w:val="Nagwek2"/>
    <w:rsid w:val="00CD4771"/>
    <w:rPr>
      <w:b/>
      <w:sz w:val="24"/>
      <w:lang w:val="x-none" w:eastAsia="x-none"/>
    </w:rPr>
  </w:style>
  <w:style w:type="character" w:styleId="Numerwiersza">
    <w:name w:val="line number"/>
    <w:uiPriority w:val="99"/>
    <w:semiHidden/>
    <w:unhideWhenUsed/>
    <w:rsid w:val="00804CDA"/>
  </w:style>
  <w:style w:type="numbering" w:customStyle="1" w:styleId="Bezlisty1">
    <w:name w:val="Bez listy1"/>
    <w:next w:val="Bezlisty"/>
    <w:uiPriority w:val="99"/>
    <w:semiHidden/>
    <w:unhideWhenUsed/>
    <w:rsid w:val="00D37131"/>
  </w:style>
  <w:style w:type="character" w:customStyle="1" w:styleId="StopkaZnak">
    <w:name w:val="Stopka Znak"/>
    <w:link w:val="Stopka"/>
    <w:uiPriority w:val="99"/>
    <w:locked/>
    <w:rsid w:val="00D37131"/>
  </w:style>
  <w:style w:type="character" w:customStyle="1" w:styleId="Tekstpodstawowywcity3Znak">
    <w:name w:val="Tekst podstawowy wcięty 3 Znak"/>
    <w:link w:val="Tekstpodstawowywcity3"/>
    <w:locked/>
    <w:rsid w:val="00D37131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D37131"/>
    <w:pPr>
      <w:jc w:val="both"/>
    </w:pPr>
    <w:rPr>
      <w:i/>
      <w:iCs/>
      <w:lang w:val="x-none" w:eastAsia="x-none"/>
    </w:rPr>
  </w:style>
  <w:style w:type="character" w:customStyle="1" w:styleId="Tekstpodstawowy3Znak">
    <w:name w:val="Tekst podstawowy 3 Znak"/>
    <w:link w:val="Tekstpodstawowy3"/>
    <w:rsid w:val="00D37131"/>
    <w:rPr>
      <w:i/>
      <w:iCs/>
    </w:rPr>
  </w:style>
  <w:style w:type="character" w:styleId="Odwoaniedokomentarza">
    <w:name w:val="annotation reference"/>
    <w:rsid w:val="00D3713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D37131"/>
  </w:style>
  <w:style w:type="character" w:customStyle="1" w:styleId="TekstkomentarzaZnak">
    <w:name w:val="Tekst komentarza Znak"/>
    <w:basedOn w:val="Domylnaczcionkaakapitu"/>
    <w:link w:val="Tekstkomentarza"/>
    <w:rsid w:val="00D37131"/>
  </w:style>
  <w:style w:type="paragraph" w:styleId="Tematkomentarza">
    <w:name w:val="annotation subject"/>
    <w:basedOn w:val="Tekstkomentarza"/>
    <w:next w:val="Tekstkomentarza"/>
    <w:link w:val="TematkomentarzaZnak"/>
    <w:rsid w:val="00D3713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D37131"/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  <w:rsid w:val="00E71A92"/>
  </w:style>
  <w:style w:type="table" w:customStyle="1" w:styleId="Tabela-Siatka1">
    <w:name w:val="Tabela - Siatka1"/>
    <w:basedOn w:val="Standardowy"/>
    <w:next w:val="Tabela-Siatka"/>
    <w:uiPriority w:val="59"/>
    <w:rsid w:val="00E71A9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AE1E8A"/>
  </w:style>
  <w:style w:type="numbering" w:customStyle="1" w:styleId="Bezlisty4">
    <w:name w:val="Bez listy4"/>
    <w:next w:val="Bezlisty"/>
    <w:uiPriority w:val="99"/>
    <w:semiHidden/>
    <w:unhideWhenUsed/>
    <w:rsid w:val="00AE1E8A"/>
  </w:style>
  <w:style w:type="table" w:customStyle="1" w:styleId="Tabela-Siatka2">
    <w:name w:val="Tabela - Siatka2"/>
    <w:basedOn w:val="Standardowy"/>
    <w:next w:val="Tabela-Siatka"/>
    <w:uiPriority w:val="59"/>
    <w:rsid w:val="00AE1E8A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42D3C"/>
  </w:style>
  <w:style w:type="numbering" w:customStyle="1" w:styleId="Styl1">
    <w:name w:val="Styl1"/>
    <w:uiPriority w:val="99"/>
    <w:rsid w:val="005E03B7"/>
    <w:pPr>
      <w:numPr>
        <w:numId w:val="26"/>
      </w:numPr>
    </w:pPr>
  </w:style>
  <w:style w:type="paragraph" w:styleId="Tekstprzypisukocowego">
    <w:name w:val="endnote text"/>
    <w:basedOn w:val="Normalny"/>
    <w:link w:val="TekstprzypisukocowegoZnak"/>
    <w:semiHidden/>
    <w:unhideWhenUsed/>
    <w:rsid w:val="000F1FDB"/>
  </w:style>
  <w:style w:type="character" w:customStyle="1" w:styleId="TekstprzypisukocowegoZnak">
    <w:name w:val="Tekst przypisu końcowego Znak"/>
    <w:basedOn w:val="Domylnaczcionkaakapitu"/>
    <w:link w:val="Tekstprzypisukocowego"/>
    <w:rsid w:val="000F1FDB"/>
  </w:style>
  <w:style w:type="character" w:styleId="Odwoanieprzypisukocowego">
    <w:name w:val="endnote reference"/>
    <w:semiHidden/>
    <w:unhideWhenUsed/>
    <w:rsid w:val="000F1FDB"/>
    <w:rPr>
      <w:vertAlign w:val="superscript"/>
    </w:rPr>
  </w:style>
  <w:style w:type="numbering" w:customStyle="1" w:styleId="Bezlisty6">
    <w:name w:val="Bez listy6"/>
    <w:next w:val="Bezlisty"/>
    <w:uiPriority w:val="99"/>
    <w:semiHidden/>
    <w:unhideWhenUsed/>
    <w:rsid w:val="00150400"/>
  </w:style>
  <w:style w:type="numbering" w:customStyle="1" w:styleId="Styl11">
    <w:name w:val="Styl11"/>
    <w:uiPriority w:val="99"/>
    <w:rsid w:val="00150400"/>
    <w:pPr>
      <w:numPr>
        <w:numId w:val="34"/>
      </w:numPr>
    </w:pPr>
  </w:style>
  <w:style w:type="numbering" w:customStyle="1" w:styleId="Styl2">
    <w:name w:val="Styl2"/>
    <w:uiPriority w:val="99"/>
    <w:rsid w:val="00150400"/>
    <w:pPr>
      <w:numPr>
        <w:numId w:val="35"/>
      </w:numPr>
    </w:pPr>
  </w:style>
  <w:style w:type="numbering" w:customStyle="1" w:styleId="Styl4">
    <w:name w:val="Styl4"/>
    <w:uiPriority w:val="99"/>
    <w:rsid w:val="00150400"/>
    <w:pPr>
      <w:numPr>
        <w:numId w:val="36"/>
      </w:numPr>
    </w:pPr>
  </w:style>
  <w:style w:type="character" w:customStyle="1" w:styleId="Nagwek4Znak">
    <w:name w:val="Nagłówek 4 Znak"/>
    <w:link w:val="Nagwek4"/>
    <w:rsid w:val="00FC1075"/>
    <w:rPr>
      <w:sz w:val="24"/>
    </w:rPr>
  </w:style>
  <w:style w:type="character" w:customStyle="1" w:styleId="AkapitzlistZnak">
    <w:name w:val="Akapit z listą Znak"/>
    <w:link w:val="Akapitzlist"/>
    <w:rsid w:val="002B17A5"/>
    <w:rPr>
      <w:sz w:val="24"/>
      <w:szCs w:val="24"/>
    </w:rPr>
  </w:style>
  <w:style w:type="character" w:customStyle="1" w:styleId="BezodstpwZnak">
    <w:name w:val="Bez odstępów Znak"/>
    <w:link w:val="Bezodstpw"/>
    <w:rsid w:val="00453459"/>
  </w:style>
  <w:style w:type="character" w:customStyle="1" w:styleId="WW8Num4z0">
    <w:name w:val="WW8Num4z0"/>
    <w:rsid w:val="00453459"/>
    <w:rPr>
      <w:rFonts w:ascii="OpenSymbol" w:hAnsi="OpenSymbol" w:cs="StarSymbol"/>
      <w:sz w:val="18"/>
      <w:szCs w:val="18"/>
    </w:rPr>
  </w:style>
  <w:style w:type="character" w:customStyle="1" w:styleId="WW8Num4z1">
    <w:name w:val="WW8Num4z1"/>
    <w:rsid w:val="00453459"/>
    <w:rPr>
      <w:rFonts w:ascii="Symbol" w:hAnsi="Symbol"/>
    </w:rPr>
  </w:style>
  <w:style w:type="character" w:customStyle="1" w:styleId="WW8Num14z0">
    <w:name w:val="WW8Num14z0"/>
    <w:rsid w:val="00453459"/>
    <w:rPr>
      <w:rFonts w:ascii="Symbol" w:hAnsi="Symbol" w:cs="Times New Roman"/>
    </w:rPr>
  </w:style>
  <w:style w:type="character" w:customStyle="1" w:styleId="WW8Num15z0">
    <w:name w:val="WW8Num15z0"/>
    <w:rsid w:val="00453459"/>
    <w:rPr>
      <w:rFonts w:ascii="Symbol" w:hAnsi="Symbol"/>
    </w:rPr>
  </w:style>
  <w:style w:type="character" w:customStyle="1" w:styleId="WW8Num16z0">
    <w:name w:val="WW8Num16z0"/>
    <w:rsid w:val="00453459"/>
    <w:rPr>
      <w:rFonts w:ascii="Symbol" w:hAnsi="Symbol"/>
    </w:rPr>
  </w:style>
  <w:style w:type="character" w:customStyle="1" w:styleId="WW8Num17z0">
    <w:name w:val="WW8Num17z0"/>
    <w:rsid w:val="00453459"/>
    <w:rPr>
      <w:rFonts w:ascii="Symbol" w:hAnsi="Symbol"/>
    </w:rPr>
  </w:style>
  <w:style w:type="character" w:customStyle="1" w:styleId="WW8Num19z0">
    <w:name w:val="WW8Num19z0"/>
    <w:rsid w:val="00453459"/>
    <w:rPr>
      <w:rFonts w:ascii="OpenSymbol" w:hAnsi="OpenSymbol" w:cs="StarSymbol"/>
      <w:sz w:val="18"/>
      <w:szCs w:val="18"/>
    </w:rPr>
  </w:style>
  <w:style w:type="character" w:customStyle="1" w:styleId="WW8Num21z0">
    <w:name w:val="WW8Num21z0"/>
    <w:rsid w:val="00453459"/>
    <w:rPr>
      <w:rFonts w:ascii="Symbol" w:hAnsi="Symbol"/>
    </w:rPr>
  </w:style>
  <w:style w:type="character" w:customStyle="1" w:styleId="WW8Num23z0">
    <w:name w:val="WW8Num23z0"/>
    <w:rsid w:val="00453459"/>
    <w:rPr>
      <w:rFonts w:ascii="Symbol" w:hAnsi="Symbol"/>
    </w:rPr>
  </w:style>
  <w:style w:type="character" w:customStyle="1" w:styleId="WW8Num26z0">
    <w:name w:val="WW8Num26z0"/>
    <w:rsid w:val="00453459"/>
    <w:rPr>
      <w:rFonts w:ascii="Symbol" w:hAnsi="Symbol"/>
    </w:rPr>
  </w:style>
  <w:style w:type="character" w:customStyle="1" w:styleId="WW8Num27z0">
    <w:name w:val="WW8Num27z0"/>
    <w:rsid w:val="00453459"/>
    <w:rPr>
      <w:rFonts w:ascii="Symbol" w:hAnsi="Symbol"/>
    </w:rPr>
  </w:style>
  <w:style w:type="character" w:customStyle="1" w:styleId="WW8Num28z0">
    <w:name w:val="WW8Num28z0"/>
    <w:rsid w:val="00453459"/>
    <w:rPr>
      <w:rFonts w:ascii="Symbol" w:eastAsia="Calibri" w:hAnsi="Symbol" w:cs="Times New Roman"/>
    </w:rPr>
  </w:style>
  <w:style w:type="character" w:customStyle="1" w:styleId="WW8Num29z0">
    <w:name w:val="WW8Num29z0"/>
    <w:rsid w:val="00453459"/>
    <w:rPr>
      <w:rFonts w:ascii="Symbol" w:hAnsi="Symbol"/>
    </w:rPr>
  </w:style>
  <w:style w:type="character" w:customStyle="1" w:styleId="WW8Num30z0">
    <w:name w:val="WW8Num30z0"/>
    <w:rsid w:val="00453459"/>
    <w:rPr>
      <w:rFonts w:ascii="Symbol" w:hAnsi="Symbol"/>
    </w:rPr>
  </w:style>
  <w:style w:type="character" w:customStyle="1" w:styleId="WW8Num31z0">
    <w:name w:val="WW8Num31z0"/>
    <w:rsid w:val="00453459"/>
    <w:rPr>
      <w:rFonts w:ascii="Symbol" w:hAnsi="Symbol"/>
    </w:rPr>
  </w:style>
  <w:style w:type="character" w:customStyle="1" w:styleId="WW8Num34z0">
    <w:name w:val="WW8Num34z0"/>
    <w:rsid w:val="00453459"/>
    <w:rPr>
      <w:rFonts w:ascii="Symbol" w:hAnsi="Symbol"/>
    </w:rPr>
  </w:style>
  <w:style w:type="character" w:customStyle="1" w:styleId="WW8Num35z0">
    <w:name w:val="WW8Num35z0"/>
    <w:rsid w:val="00453459"/>
    <w:rPr>
      <w:rFonts w:ascii="Symbol" w:hAnsi="Symbol"/>
    </w:rPr>
  </w:style>
  <w:style w:type="character" w:customStyle="1" w:styleId="WW8Num36z0">
    <w:name w:val="WW8Num36z0"/>
    <w:rsid w:val="00453459"/>
    <w:rPr>
      <w:rFonts w:ascii="Symbol" w:hAnsi="Symbol"/>
    </w:rPr>
  </w:style>
  <w:style w:type="character" w:customStyle="1" w:styleId="WW8Num37z0">
    <w:name w:val="WW8Num37z0"/>
    <w:rsid w:val="00453459"/>
    <w:rPr>
      <w:rFonts w:ascii="Symbol" w:hAnsi="Symbol"/>
    </w:rPr>
  </w:style>
  <w:style w:type="character" w:customStyle="1" w:styleId="WW8Num38z0">
    <w:name w:val="WW8Num38z0"/>
    <w:rsid w:val="00453459"/>
    <w:rPr>
      <w:rFonts w:ascii="Symbol" w:hAnsi="Symbol"/>
    </w:rPr>
  </w:style>
  <w:style w:type="character" w:customStyle="1" w:styleId="WW8Num39z0">
    <w:name w:val="WW8Num39z0"/>
    <w:rsid w:val="00453459"/>
    <w:rPr>
      <w:rFonts w:ascii="Symbol" w:hAnsi="Symbol"/>
      <w:strike w:val="0"/>
      <w:dstrike w:val="0"/>
    </w:rPr>
  </w:style>
  <w:style w:type="character" w:customStyle="1" w:styleId="WW8Num43z0">
    <w:name w:val="WW8Num43z0"/>
    <w:rsid w:val="00453459"/>
    <w:rPr>
      <w:rFonts w:ascii="Symbol" w:hAnsi="Symbol"/>
    </w:rPr>
  </w:style>
  <w:style w:type="character" w:customStyle="1" w:styleId="WW8Num44z0">
    <w:name w:val="WW8Num44z0"/>
    <w:rsid w:val="00453459"/>
    <w:rPr>
      <w:rFonts w:ascii="Symbol" w:hAnsi="Symbol"/>
    </w:rPr>
  </w:style>
  <w:style w:type="character" w:customStyle="1" w:styleId="WW8Num54z0">
    <w:name w:val="WW8Num54z0"/>
    <w:rsid w:val="00453459"/>
    <w:rPr>
      <w:rFonts w:ascii="Symbol" w:hAnsi="Symbol"/>
    </w:rPr>
  </w:style>
  <w:style w:type="character" w:customStyle="1" w:styleId="WW8Num57z0">
    <w:name w:val="WW8Num57z0"/>
    <w:rsid w:val="00453459"/>
    <w:rPr>
      <w:rFonts w:ascii="Symbol" w:hAnsi="Symbol"/>
    </w:rPr>
  </w:style>
  <w:style w:type="character" w:customStyle="1" w:styleId="WW8Num58z0">
    <w:name w:val="WW8Num58z0"/>
    <w:rsid w:val="00453459"/>
    <w:rPr>
      <w:rFonts w:ascii="Symbol" w:hAnsi="Symbol"/>
    </w:rPr>
  </w:style>
  <w:style w:type="character" w:customStyle="1" w:styleId="WW8Num60z0">
    <w:name w:val="WW8Num60z0"/>
    <w:rsid w:val="00453459"/>
    <w:rPr>
      <w:rFonts w:ascii="Symbol" w:hAnsi="Symbol"/>
    </w:rPr>
  </w:style>
  <w:style w:type="character" w:customStyle="1" w:styleId="WW8Num65z0">
    <w:name w:val="WW8Num65z0"/>
    <w:rsid w:val="00453459"/>
    <w:rPr>
      <w:rFonts w:ascii="Symbol" w:hAnsi="Symbol"/>
    </w:rPr>
  </w:style>
  <w:style w:type="character" w:customStyle="1" w:styleId="Absatz-Standardschriftart">
    <w:name w:val="Absatz-Standardschriftart"/>
    <w:rsid w:val="00453459"/>
  </w:style>
  <w:style w:type="character" w:customStyle="1" w:styleId="WW-Absatz-Standardschriftart">
    <w:name w:val="WW-Absatz-Standardschriftart"/>
    <w:rsid w:val="00453459"/>
  </w:style>
  <w:style w:type="character" w:customStyle="1" w:styleId="WW8Num53z0">
    <w:name w:val="WW8Num53z0"/>
    <w:rsid w:val="00453459"/>
    <w:rPr>
      <w:rFonts w:ascii="Symbol" w:hAnsi="Symbol" w:cs="Times New Roman"/>
    </w:rPr>
  </w:style>
  <w:style w:type="character" w:customStyle="1" w:styleId="WW8Num55z0">
    <w:name w:val="WW8Num55z0"/>
    <w:rsid w:val="00453459"/>
    <w:rPr>
      <w:rFonts w:ascii="Symbol" w:hAnsi="Symbol"/>
    </w:rPr>
  </w:style>
  <w:style w:type="character" w:customStyle="1" w:styleId="WW8Num59z0">
    <w:name w:val="WW8Num59z0"/>
    <w:rsid w:val="00453459"/>
    <w:rPr>
      <w:rFonts w:ascii="Symbol" w:hAnsi="Symbol"/>
    </w:rPr>
  </w:style>
  <w:style w:type="character" w:customStyle="1" w:styleId="WW8Num61z0">
    <w:name w:val="WW8Num61z0"/>
    <w:rsid w:val="00453459"/>
    <w:rPr>
      <w:rFonts w:ascii="Symbol" w:hAnsi="Symbol"/>
    </w:rPr>
  </w:style>
  <w:style w:type="character" w:customStyle="1" w:styleId="WW8Num66z0">
    <w:name w:val="WW8Num66z0"/>
    <w:rsid w:val="00453459"/>
    <w:rPr>
      <w:rFonts w:ascii="Symbol" w:hAnsi="Symbol"/>
    </w:rPr>
  </w:style>
  <w:style w:type="character" w:customStyle="1" w:styleId="Domylnaczcionkaakapitu3">
    <w:name w:val="Domyślna czcionka akapitu3"/>
    <w:rsid w:val="00453459"/>
  </w:style>
  <w:style w:type="character" w:customStyle="1" w:styleId="WW8Num4z2">
    <w:name w:val="WW8Num4z2"/>
    <w:rsid w:val="00453459"/>
    <w:rPr>
      <w:rFonts w:ascii="Wingdings" w:hAnsi="Wingdings"/>
    </w:rPr>
  </w:style>
  <w:style w:type="character" w:customStyle="1" w:styleId="WW8Num4z3">
    <w:name w:val="WW8Num4z3"/>
    <w:rsid w:val="00453459"/>
    <w:rPr>
      <w:rFonts w:ascii="Symbol" w:hAnsi="Symbol"/>
    </w:rPr>
  </w:style>
  <w:style w:type="character" w:customStyle="1" w:styleId="WW8Num4z4">
    <w:name w:val="WW8Num4z4"/>
    <w:rsid w:val="00453459"/>
    <w:rPr>
      <w:rFonts w:ascii="Courier New" w:hAnsi="Courier New" w:cs="Courier New"/>
    </w:rPr>
  </w:style>
  <w:style w:type="character" w:customStyle="1" w:styleId="WW8Num5z1">
    <w:name w:val="WW8Num5z1"/>
    <w:rsid w:val="00453459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453459"/>
    <w:rPr>
      <w:rFonts w:ascii="OpenSymbol" w:hAnsi="OpenSymbol" w:cs="StarSymbol"/>
      <w:sz w:val="18"/>
      <w:szCs w:val="18"/>
    </w:rPr>
  </w:style>
  <w:style w:type="character" w:customStyle="1" w:styleId="WW8Num6z1">
    <w:name w:val="WW8Num6z1"/>
    <w:rsid w:val="00453459"/>
    <w:rPr>
      <w:rFonts w:ascii="Symbol" w:hAnsi="Symbol"/>
    </w:rPr>
  </w:style>
  <w:style w:type="character" w:customStyle="1" w:styleId="WW8Num13z0">
    <w:name w:val="WW8Num13z0"/>
    <w:rsid w:val="00453459"/>
    <w:rPr>
      <w:b w:val="0"/>
    </w:rPr>
  </w:style>
  <w:style w:type="character" w:customStyle="1" w:styleId="WW8Num28z1">
    <w:name w:val="WW8Num28z1"/>
    <w:rsid w:val="00453459"/>
    <w:rPr>
      <w:rFonts w:ascii="Courier New" w:hAnsi="Courier New" w:cs="Courier New"/>
    </w:rPr>
  </w:style>
  <w:style w:type="character" w:customStyle="1" w:styleId="WW8Num28z2">
    <w:name w:val="WW8Num28z2"/>
    <w:rsid w:val="00453459"/>
    <w:rPr>
      <w:rFonts w:ascii="Wingdings" w:hAnsi="Wingdings"/>
    </w:rPr>
  </w:style>
  <w:style w:type="character" w:customStyle="1" w:styleId="WW8Num28z3">
    <w:name w:val="WW8Num28z3"/>
    <w:rsid w:val="00453459"/>
    <w:rPr>
      <w:rFonts w:ascii="Symbol" w:hAnsi="Symbol"/>
    </w:rPr>
  </w:style>
  <w:style w:type="character" w:customStyle="1" w:styleId="WW8Num29z1">
    <w:name w:val="WW8Num29z1"/>
    <w:rsid w:val="00453459"/>
    <w:rPr>
      <w:rFonts w:ascii="Courier New" w:hAnsi="Courier New" w:cs="Courier New"/>
    </w:rPr>
  </w:style>
  <w:style w:type="character" w:customStyle="1" w:styleId="WW8Num29z2">
    <w:name w:val="WW8Num29z2"/>
    <w:rsid w:val="00453459"/>
    <w:rPr>
      <w:rFonts w:ascii="Wingdings" w:hAnsi="Wingdings"/>
    </w:rPr>
  </w:style>
  <w:style w:type="character" w:customStyle="1" w:styleId="WW8Num30z1">
    <w:name w:val="WW8Num30z1"/>
    <w:rsid w:val="00453459"/>
    <w:rPr>
      <w:rFonts w:ascii="Courier New" w:hAnsi="Courier New" w:cs="Courier New"/>
    </w:rPr>
  </w:style>
  <w:style w:type="character" w:customStyle="1" w:styleId="WW8Num30z2">
    <w:name w:val="WW8Num30z2"/>
    <w:rsid w:val="00453459"/>
    <w:rPr>
      <w:rFonts w:ascii="Wingdings" w:hAnsi="Wingdings"/>
    </w:rPr>
  </w:style>
  <w:style w:type="character" w:customStyle="1" w:styleId="WW8Num33z0">
    <w:name w:val="WW8Num33z0"/>
    <w:rsid w:val="00453459"/>
    <w:rPr>
      <w:rFonts w:ascii="Symbol" w:hAnsi="Symbol"/>
    </w:rPr>
  </w:style>
  <w:style w:type="character" w:customStyle="1" w:styleId="WW8Num33z1">
    <w:name w:val="WW8Num33z1"/>
    <w:rsid w:val="00453459"/>
    <w:rPr>
      <w:rFonts w:ascii="Courier New" w:hAnsi="Courier New" w:cs="Courier New"/>
    </w:rPr>
  </w:style>
  <w:style w:type="character" w:customStyle="1" w:styleId="WW8Num33z2">
    <w:name w:val="WW8Num33z2"/>
    <w:rsid w:val="00453459"/>
    <w:rPr>
      <w:rFonts w:ascii="Wingdings" w:hAnsi="Wingdings"/>
    </w:rPr>
  </w:style>
  <w:style w:type="character" w:customStyle="1" w:styleId="WW8Num35z1">
    <w:name w:val="WW8Num35z1"/>
    <w:rsid w:val="00453459"/>
    <w:rPr>
      <w:rFonts w:ascii="Courier New" w:hAnsi="Courier New" w:cs="Courier New"/>
    </w:rPr>
  </w:style>
  <w:style w:type="character" w:customStyle="1" w:styleId="WW8Num35z2">
    <w:name w:val="WW8Num35z2"/>
    <w:rsid w:val="00453459"/>
    <w:rPr>
      <w:rFonts w:ascii="Wingdings" w:hAnsi="Wingdings"/>
    </w:rPr>
  </w:style>
  <w:style w:type="character" w:customStyle="1" w:styleId="WW8Num37z1">
    <w:name w:val="WW8Num37z1"/>
    <w:rsid w:val="00453459"/>
    <w:rPr>
      <w:rFonts w:ascii="Courier New" w:hAnsi="Courier New" w:cs="Courier New"/>
    </w:rPr>
  </w:style>
  <w:style w:type="character" w:customStyle="1" w:styleId="WW8Num37z2">
    <w:name w:val="WW8Num37z2"/>
    <w:rsid w:val="00453459"/>
    <w:rPr>
      <w:rFonts w:ascii="Wingdings" w:hAnsi="Wingdings"/>
    </w:rPr>
  </w:style>
  <w:style w:type="character" w:customStyle="1" w:styleId="WW8Num41z0">
    <w:name w:val="WW8Num41z0"/>
    <w:rsid w:val="00453459"/>
    <w:rPr>
      <w:rFonts w:ascii="Symbol" w:hAnsi="Symbol"/>
    </w:rPr>
  </w:style>
  <w:style w:type="character" w:customStyle="1" w:styleId="WW8Num41z1">
    <w:name w:val="WW8Num41z1"/>
    <w:rsid w:val="00453459"/>
    <w:rPr>
      <w:rFonts w:ascii="Courier New" w:hAnsi="Courier New" w:cs="Courier New"/>
    </w:rPr>
  </w:style>
  <w:style w:type="character" w:customStyle="1" w:styleId="WW8Num41z2">
    <w:name w:val="WW8Num41z2"/>
    <w:rsid w:val="00453459"/>
    <w:rPr>
      <w:rFonts w:ascii="Wingdings" w:hAnsi="Wingdings"/>
    </w:rPr>
  </w:style>
  <w:style w:type="character" w:customStyle="1" w:styleId="WW8Num42z0">
    <w:name w:val="WW8Num42z0"/>
    <w:rsid w:val="00453459"/>
    <w:rPr>
      <w:rFonts w:ascii="Symbol" w:hAnsi="Symbol"/>
    </w:rPr>
  </w:style>
  <w:style w:type="character" w:customStyle="1" w:styleId="WW8Num42z1">
    <w:name w:val="WW8Num42z1"/>
    <w:rsid w:val="00453459"/>
    <w:rPr>
      <w:rFonts w:ascii="Courier New" w:hAnsi="Courier New" w:cs="Courier New"/>
    </w:rPr>
  </w:style>
  <w:style w:type="character" w:customStyle="1" w:styleId="WW8Num42z2">
    <w:name w:val="WW8Num42z2"/>
    <w:rsid w:val="00453459"/>
    <w:rPr>
      <w:rFonts w:ascii="Wingdings" w:hAnsi="Wingdings"/>
    </w:rPr>
  </w:style>
  <w:style w:type="character" w:customStyle="1" w:styleId="WW8Num43z1">
    <w:name w:val="WW8Num43z1"/>
    <w:rsid w:val="00453459"/>
    <w:rPr>
      <w:rFonts w:ascii="Courier New" w:hAnsi="Courier New" w:cs="Courier New"/>
    </w:rPr>
  </w:style>
  <w:style w:type="character" w:customStyle="1" w:styleId="WW8Num43z2">
    <w:name w:val="WW8Num43z2"/>
    <w:rsid w:val="00453459"/>
    <w:rPr>
      <w:rFonts w:ascii="Wingdings" w:hAnsi="Wingdings"/>
    </w:rPr>
  </w:style>
  <w:style w:type="character" w:customStyle="1" w:styleId="WW8Num44z1">
    <w:name w:val="WW8Num44z1"/>
    <w:rsid w:val="00453459"/>
    <w:rPr>
      <w:rFonts w:ascii="Courier New" w:hAnsi="Courier New" w:cs="Courier New"/>
    </w:rPr>
  </w:style>
  <w:style w:type="character" w:customStyle="1" w:styleId="WW8Num44z2">
    <w:name w:val="WW8Num44z2"/>
    <w:rsid w:val="00453459"/>
    <w:rPr>
      <w:rFonts w:ascii="Wingdings" w:hAnsi="Wingdings"/>
    </w:rPr>
  </w:style>
  <w:style w:type="character" w:customStyle="1" w:styleId="WW8Num45z0">
    <w:name w:val="WW8Num45z0"/>
    <w:rsid w:val="00453459"/>
    <w:rPr>
      <w:rFonts w:ascii="Symbol" w:hAnsi="Symbol"/>
    </w:rPr>
  </w:style>
  <w:style w:type="character" w:customStyle="1" w:styleId="WW8Num45z1">
    <w:name w:val="WW8Num45z1"/>
    <w:rsid w:val="00453459"/>
    <w:rPr>
      <w:rFonts w:ascii="Courier New" w:hAnsi="Courier New" w:cs="Courier New"/>
    </w:rPr>
  </w:style>
  <w:style w:type="character" w:customStyle="1" w:styleId="WW8Num45z2">
    <w:name w:val="WW8Num45z2"/>
    <w:rsid w:val="00453459"/>
    <w:rPr>
      <w:rFonts w:ascii="Wingdings" w:hAnsi="Wingdings"/>
    </w:rPr>
  </w:style>
  <w:style w:type="character" w:customStyle="1" w:styleId="WW8Num47z0">
    <w:name w:val="WW8Num47z0"/>
    <w:rsid w:val="00453459"/>
    <w:rPr>
      <w:rFonts w:ascii="Symbol" w:hAnsi="Symbol"/>
    </w:rPr>
  </w:style>
  <w:style w:type="character" w:customStyle="1" w:styleId="WW8Num47z1">
    <w:name w:val="WW8Num47z1"/>
    <w:rsid w:val="00453459"/>
    <w:rPr>
      <w:rFonts w:ascii="Courier New" w:hAnsi="Courier New" w:cs="Courier New"/>
    </w:rPr>
  </w:style>
  <w:style w:type="character" w:customStyle="1" w:styleId="WW8Num47z2">
    <w:name w:val="WW8Num47z2"/>
    <w:rsid w:val="00453459"/>
    <w:rPr>
      <w:rFonts w:ascii="Wingdings" w:hAnsi="Wingdings"/>
    </w:rPr>
  </w:style>
  <w:style w:type="character" w:customStyle="1" w:styleId="WW8Num50z0">
    <w:name w:val="WW8Num50z0"/>
    <w:rsid w:val="00453459"/>
    <w:rPr>
      <w:rFonts w:ascii="Symbol" w:hAnsi="Symbol"/>
    </w:rPr>
  </w:style>
  <w:style w:type="character" w:customStyle="1" w:styleId="WW8Num50z1">
    <w:name w:val="WW8Num50z1"/>
    <w:rsid w:val="00453459"/>
    <w:rPr>
      <w:rFonts w:ascii="Courier New" w:hAnsi="Courier New" w:cs="Courier New"/>
    </w:rPr>
  </w:style>
  <w:style w:type="character" w:customStyle="1" w:styleId="WW8Num50z2">
    <w:name w:val="WW8Num50z2"/>
    <w:rsid w:val="00453459"/>
    <w:rPr>
      <w:rFonts w:ascii="Wingdings" w:hAnsi="Wingdings"/>
    </w:rPr>
  </w:style>
  <w:style w:type="character" w:customStyle="1" w:styleId="WW8Num51z0">
    <w:name w:val="WW8Num51z0"/>
    <w:rsid w:val="00453459"/>
    <w:rPr>
      <w:rFonts w:ascii="Symbol" w:hAnsi="Symbol"/>
    </w:rPr>
  </w:style>
  <w:style w:type="character" w:customStyle="1" w:styleId="WW8Num52z0">
    <w:name w:val="WW8Num52z0"/>
    <w:rsid w:val="00453459"/>
    <w:rPr>
      <w:rFonts w:ascii="Symbol" w:hAnsi="Symbol"/>
    </w:rPr>
  </w:style>
  <w:style w:type="character" w:customStyle="1" w:styleId="WW8Num52z1">
    <w:name w:val="WW8Num52z1"/>
    <w:rsid w:val="00453459"/>
    <w:rPr>
      <w:rFonts w:ascii="Courier New" w:hAnsi="Courier New" w:cs="Courier New"/>
    </w:rPr>
  </w:style>
  <w:style w:type="character" w:customStyle="1" w:styleId="WW8Num52z2">
    <w:name w:val="WW8Num52z2"/>
    <w:rsid w:val="00453459"/>
    <w:rPr>
      <w:rFonts w:ascii="Wingdings" w:hAnsi="Wingdings"/>
    </w:rPr>
  </w:style>
  <w:style w:type="character" w:customStyle="1" w:styleId="WW8Num54z1">
    <w:name w:val="WW8Num54z1"/>
    <w:rsid w:val="00453459"/>
    <w:rPr>
      <w:rFonts w:ascii="Courier New" w:hAnsi="Courier New" w:cs="Courier New"/>
    </w:rPr>
  </w:style>
  <w:style w:type="character" w:customStyle="1" w:styleId="WW8Num54z2">
    <w:name w:val="WW8Num54z2"/>
    <w:rsid w:val="00453459"/>
    <w:rPr>
      <w:rFonts w:ascii="Wingdings" w:hAnsi="Wingdings"/>
    </w:rPr>
  </w:style>
  <w:style w:type="character" w:customStyle="1" w:styleId="WW8Num55z1">
    <w:name w:val="WW8Num55z1"/>
    <w:rsid w:val="00453459"/>
    <w:rPr>
      <w:rFonts w:ascii="Courier New" w:hAnsi="Courier New" w:cs="Courier New"/>
    </w:rPr>
  </w:style>
  <w:style w:type="character" w:customStyle="1" w:styleId="WW8Num55z2">
    <w:name w:val="WW8Num55z2"/>
    <w:rsid w:val="00453459"/>
    <w:rPr>
      <w:rFonts w:ascii="Wingdings" w:hAnsi="Wingdings"/>
    </w:rPr>
  </w:style>
  <w:style w:type="character" w:customStyle="1" w:styleId="WW8Num56z0">
    <w:name w:val="WW8Num56z0"/>
    <w:rsid w:val="00453459"/>
    <w:rPr>
      <w:strike w:val="0"/>
      <w:dstrike w:val="0"/>
    </w:rPr>
  </w:style>
  <w:style w:type="character" w:customStyle="1" w:styleId="WW8Num56z1">
    <w:name w:val="WW8Num56z1"/>
    <w:rsid w:val="00453459"/>
    <w:rPr>
      <w:rFonts w:ascii="Courier New" w:hAnsi="Courier New" w:cs="Courier New"/>
    </w:rPr>
  </w:style>
  <w:style w:type="character" w:customStyle="1" w:styleId="WW8Num56z2">
    <w:name w:val="WW8Num56z2"/>
    <w:rsid w:val="00453459"/>
    <w:rPr>
      <w:rFonts w:ascii="Wingdings" w:hAnsi="Wingdings"/>
    </w:rPr>
  </w:style>
  <w:style w:type="character" w:customStyle="1" w:styleId="WW8Num60z1">
    <w:name w:val="WW8Num60z1"/>
    <w:rsid w:val="00453459"/>
    <w:rPr>
      <w:rFonts w:ascii="Courier New" w:hAnsi="Courier New" w:cs="Courier New"/>
    </w:rPr>
  </w:style>
  <w:style w:type="character" w:customStyle="1" w:styleId="WW8Num60z2">
    <w:name w:val="WW8Num60z2"/>
    <w:rsid w:val="00453459"/>
    <w:rPr>
      <w:rFonts w:ascii="Wingdings" w:hAnsi="Wingdings"/>
    </w:rPr>
  </w:style>
  <w:style w:type="character" w:customStyle="1" w:styleId="WW8Num61z1">
    <w:name w:val="WW8Num61z1"/>
    <w:rsid w:val="00453459"/>
    <w:rPr>
      <w:rFonts w:ascii="Courier New" w:hAnsi="Courier New" w:cs="Courier New"/>
    </w:rPr>
  </w:style>
  <w:style w:type="character" w:customStyle="1" w:styleId="WW8Num61z2">
    <w:name w:val="WW8Num61z2"/>
    <w:rsid w:val="00453459"/>
    <w:rPr>
      <w:rFonts w:ascii="Wingdings" w:hAnsi="Wingdings"/>
    </w:rPr>
  </w:style>
  <w:style w:type="character" w:customStyle="1" w:styleId="WW8Num70z0">
    <w:name w:val="WW8Num70z0"/>
    <w:rsid w:val="00453459"/>
    <w:rPr>
      <w:rFonts w:ascii="Symbol" w:eastAsia="Calibri" w:hAnsi="Symbol" w:cs="Times New Roman"/>
    </w:rPr>
  </w:style>
  <w:style w:type="character" w:customStyle="1" w:styleId="WW8Num70z1">
    <w:name w:val="WW8Num70z1"/>
    <w:rsid w:val="00453459"/>
    <w:rPr>
      <w:rFonts w:ascii="Courier New" w:hAnsi="Courier New" w:cs="Courier New"/>
    </w:rPr>
  </w:style>
  <w:style w:type="character" w:customStyle="1" w:styleId="WW8Num70z2">
    <w:name w:val="WW8Num70z2"/>
    <w:rsid w:val="00453459"/>
    <w:rPr>
      <w:rFonts w:ascii="Wingdings" w:hAnsi="Wingdings"/>
    </w:rPr>
  </w:style>
  <w:style w:type="character" w:customStyle="1" w:styleId="WW8Num70z3">
    <w:name w:val="WW8Num70z3"/>
    <w:rsid w:val="00453459"/>
    <w:rPr>
      <w:rFonts w:ascii="Symbol" w:hAnsi="Symbol"/>
    </w:rPr>
  </w:style>
  <w:style w:type="character" w:customStyle="1" w:styleId="WW8Num73z0">
    <w:name w:val="WW8Num73z0"/>
    <w:rsid w:val="00453459"/>
    <w:rPr>
      <w:rFonts w:ascii="Symbol" w:hAnsi="Symbol"/>
    </w:rPr>
  </w:style>
  <w:style w:type="character" w:customStyle="1" w:styleId="WW8Num73z1">
    <w:name w:val="WW8Num73z1"/>
    <w:rsid w:val="00453459"/>
    <w:rPr>
      <w:rFonts w:ascii="Courier New" w:hAnsi="Courier New" w:cs="Courier New"/>
    </w:rPr>
  </w:style>
  <w:style w:type="character" w:customStyle="1" w:styleId="WW8Num73z2">
    <w:name w:val="WW8Num73z2"/>
    <w:rsid w:val="00453459"/>
    <w:rPr>
      <w:rFonts w:ascii="Wingdings" w:hAnsi="Wingdings"/>
    </w:rPr>
  </w:style>
  <w:style w:type="character" w:customStyle="1" w:styleId="WW8Num76z0">
    <w:name w:val="WW8Num76z0"/>
    <w:rsid w:val="00453459"/>
    <w:rPr>
      <w:rFonts w:ascii="Symbol" w:hAnsi="Symbol"/>
    </w:rPr>
  </w:style>
  <w:style w:type="character" w:customStyle="1" w:styleId="WW8Num76z1">
    <w:name w:val="WW8Num76z1"/>
    <w:rsid w:val="00453459"/>
    <w:rPr>
      <w:rFonts w:ascii="Courier New" w:hAnsi="Courier New" w:cs="Courier New"/>
    </w:rPr>
  </w:style>
  <w:style w:type="character" w:customStyle="1" w:styleId="WW8Num76z2">
    <w:name w:val="WW8Num76z2"/>
    <w:rsid w:val="00453459"/>
    <w:rPr>
      <w:rFonts w:ascii="Wingdings" w:hAnsi="Wingdings"/>
    </w:rPr>
  </w:style>
  <w:style w:type="character" w:customStyle="1" w:styleId="WW8Num77z0">
    <w:name w:val="WW8Num77z0"/>
    <w:rsid w:val="00453459"/>
    <w:rPr>
      <w:rFonts w:ascii="Symbol" w:hAnsi="Symbol"/>
    </w:rPr>
  </w:style>
  <w:style w:type="character" w:customStyle="1" w:styleId="WW8Num77z1">
    <w:name w:val="WW8Num77z1"/>
    <w:rsid w:val="00453459"/>
    <w:rPr>
      <w:rFonts w:ascii="Courier New" w:hAnsi="Courier New" w:cs="Courier New"/>
    </w:rPr>
  </w:style>
  <w:style w:type="character" w:customStyle="1" w:styleId="WW8Num77z2">
    <w:name w:val="WW8Num77z2"/>
    <w:rsid w:val="00453459"/>
    <w:rPr>
      <w:rFonts w:ascii="Wingdings" w:hAnsi="Wingdings"/>
    </w:rPr>
  </w:style>
  <w:style w:type="character" w:customStyle="1" w:styleId="WW8Num79z0">
    <w:name w:val="WW8Num79z0"/>
    <w:rsid w:val="00453459"/>
    <w:rPr>
      <w:rFonts w:ascii="Symbol" w:hAnsi="Symbol"/>
    </w:rPr>
  </w:style>
  <w:style w:type="character" w:customStyle="1" w:styleId="WW8Num79z1">
    <w:name w:val="WW8Num79z1"/>
    <w:rsid w:val="00453459"/>
    <w:rPr>
      <w:rFonts w:ascii="Courier New" w:hAnsi="Courier New" w:cs="Courier New"/>
    </w:rPr>
  </w:style>
  <w:style w:type="character" w:customStyle="1" w:styleId="WW8Num79z2">
    <w:name w:val="WW8Num79z2"/>
    <w:rsid w:val="00453459"/>
    <w:rPr>
      <w:rFonts w:ascii="Wingdings" w:hAnsi="Wingdings"/>
    </w:rPr>
  </w:style>
  <w:style w:type="character" w:customStyle="1" w:styleId="WW8Num81z1">
    <w:name w:val="WW8Num81z1"/>
    <w:rsid w:val="00453459"/>
    <w:rPr>
      <w:rFonts w:ascii="Symbol" w:eastAsia="Calibri" w:hAnsi="Symbol" w:cs="Times New Roman"/>
    </w:rPr>
  </w:style>
  <w:style w:type="character" w:customStyle="1" w:styleId="WW8Num83z0">
    <w:name w:val="WW8Num83z0"/>
    <w:rsid w:val="00453459"/>
    <w:rPr>
      <w:rFonts w:ascii="Symbol" w:hAnsi="Symbol"/>
    </w:rPr>
  </w:style>
  <w:style w:type="character" w:customStyle="1" w:styleId="WW8Num87z0">
    <w:name w:val="WW8Num87z0"/>
    <w:rsid w:val="00453459"/>
    <w:rPr>
      <w:rFonts w:ascii="Symbol" w:hAnsi="Symbol"/>
    </w:rPr>
  </w:style>
  <w:style w:type="character" w:customStyle="1" w:styleId="WW8Num87z1">
    <w:name w:val="WW8Num87z1"/>
    <w:rsid w:val="00453459"/>
    <w:rPr>
      <w:rFonts w:ascii="Courier New" w:hAnsi="Courier New" w:cs="Courier New"/>
    </w:rPr>
  </w:style>
  <w:style w:type="character" w:customStyle="1" w:styleId="WW8Num87z2">
    <w:name w:val="WW8Num87z2"/>
    <w:rsid w:val="00453459"/>
    <w:rPr>
      <w:rFonts w:ascii="Wingdings" w:hAnsi="Wingdings"/>
    </w:rPr>
  </w:style>
  <w:style w:type="character" w:customStyle="1" w:styleId="Domylnaczcionkaakapitu2">
    <w:name w:val="Domyślna czcionka akapitu2"/>
    <w:rsid w:val="00453459"/>
  </w:style>
  <w:style w:type="character" w:customStyle="1" w:styleId="WW-Absatz-Standardschriftart1">
    <w:name w:val="WW-Absatz-Standardschriftart1"/>
    <w:rsid w:val="00453459"/>
  </w:style>
  <w:style w:type="character" w:customStyle="1" w:styleId="WW8Num2z0">
    <w:name w:val="WW8Num2z0"/>
    <w:rsid w:val="00453459"/>
    <w:rPr>
      <w:rFonts w:ascii="Symbol" w:hAnsi="Symbol"/>
      <w:b/>
      <w:i w:val="0"/>
      <w:sz w:val="28"/>
      <w:szCs w:val="28"/>
    </w:rPr>
  </w:style>
  <w:style w:type="character" w:customStyle="1" w:styleId="WW8Num8z2">
    <w:name w:val="WW8Num8z2"/>
    <w:rsid w:val="00453459"/>
    <w:rPr>
      <w:rFonts w:ascii="Symbol" w:hAnsi="Symbol"/>
    </w:rPr>
  </w:style>
  <w:style w:type="character" w:customStyle="1" w:styleId="WW8Num9z0">
    <w:name w:val="WW8Num9z0"/>
    <w:rsid w:val="00453459"/>
    <w:rPr>
      <w:rFonts w:ascii="Times New Roman" w:hAnsi="Times New Roman" w:cs="Times New Roman"/>
    </w:rPr>
  </w:style>
  <w:style w:type="character" w:customStyle="1" w:styleId="WW8Num13z2">
    <w:name w:val="WW8Num13z2"/>
    <w:rsid w:val="00453459"/>
    <w:rPr>
      <w:rFonts w:ascii="Wingdings" w:hAnsi="Wingdings"/>
    </w:rPr>
  </w:style>
  <w:style w:type="character" w:customStyle="1" w:styleId="WW8Num13z3">
    <w:name w:val="WW8Num13z3"/>
    <w:rsid w:val="00453459"/>
    <w:rPr>
      <w:rFonts w:ascii="Symbol" w:hAnsi="Symbol"/>
    </w:rPr>
  </w:style>
  <w:style w:type="character" w:customStyle="1" w:styleId="WW8Num13z4">
    <w:name w:val="WW8Num13z4"/>
    <w:rsid w:val="00453459"/>
    <w:rPr>
      <w:rFonts w:ascii="Courier New" w:hAnsi="Courier New" w:cs="Courier New"/>
    </w:rPr>
  </w:style>
  <w:style w:type="character" w:customStyle="1" w:styleId="WW8Num18z1">
    <w:name w:val="WW8Num18z1"/>
    <w:rsid w:val="00453459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453459"/>
    <w:rPr>
      <w:rFonts w:ascii="Courier New" w:hAnsi="Courier New" w:cs="Courier New"/>
    </w:rPr>
  </w:style>
  <w:style w:type="character" w:customStyle="1" w:styleId="WW8Num26z2">
    <w:name w:val="WW8Num26z2"/>
    <w:rsid w:val="00453459"/>
    <w:rPr>
      <w:rFonts w:ascii="Wingdings" w:hAnsi="Wingdings"/>
    </w:rPr>
  </w:style>
  <w:style w:type="character" w:customStyle="1" w:styleId="WW8Num26z3">
    <w:name w:val="WW8Num26z3"/>
    <w:rsid w:val="00453459"/>
    <w:rPr>
      <w:rFonts w:ascii="Symbol" w:hAnsi="Symbol"/>
    </w:rPr>
  </w:style>
  <w:style w:type="character" w:customStyle="1" w:styleId="WW8Num32z0">
    <w:name w:val="WW8Num32z0"/>
    <w:rsid w:val="00453459"/>
    <w:rPr>
      <w:b w:val="0"/>
    </w:rPr>
  </w:style>
  <w:style w:type="character" w:customStyle="1" w:styleId="WW8Num40z0">
    <w:name w:val="WW8Num40z0"/>
    <w:rsid w:val="00453459"/>
    <w:rPr>
      <w:rFonts w:ascii="Symbol" w:hAnsi="Symbol"/>
    </w:rPr>
  </w:style>
  <w:style w:type="character" w:customStyle="1" w:styleId="WW8Num40z1">
    <w:name w:val="WW8Num40z1"/>
    <w:rsid w:val="00453459"/>
    <w:rPr>
      <w:rFonts w:ascii="Courier New" w:hAnsi="Courier New" w:cs="Courier New"/>
    </w:rPr>
  </w:style>
  <w:style w:type="character" w:customStyle="1" w:styleId="WW8Num40z5">
    <w:name w:val="WW8Num40z5"/>
    <w:rsid w:val="00453459"/>
    <w:rPr>
      <w:rFonts w:ascii="Wingdings" w:hAnsi="Wingdings"/>
    </w:rPr>
  </w:style>
  <w:style w:type="character" w:customStyle="1" w:styleId="Domylnaczcionkaakapitu1">
    <w:name w:val="Domyślna czcionka akapitu1"/>
    <w:rsid w:val="00453459"/>
  </w:style>
  <w:style w:type="character" w:customStyle="1" w:styleId="Odwoaniedokomentarza1">
    <w:name w:val="Odwołanie do komentarza1"/>
    <w:rsid w:val="00453459"/>
    <w:rPr>
      <w:sz w:val="16"/>
      <w:szCs w:val="16"/>
    </w:rPr>
  </w:style>
  <w:style w:type="character" w:customStyle="1" w:styleId="Odwoaniedokomentarza2">
    <w:name w:val="Odwołanie do komentarza2"/>
    <w:rsid w:val="00453459"/>
    <w:rPr>
      <w:sz w:val="16"/>
      <w:szCs w:val="16"/>
    </w:rPr>
  </w:style>
  <w:style w:type="character" w:customStyle="1" w:styleId="TekstkomentarzaZnak1">
    <w:name w:val="Tekst komentarza Znak1"/>
    <w:rsid w:val="00453459"/>
    <w:rPr>
      <w:rFonts w:ascii="Calibri" w:eastAsia="Calibri" w:hAnsi="Calibri" w:cs="Calibri"/>
    </w:rPr>
  </w:style>
  <w:style w:type="character" w:customStyle="1" w:styleId="Znakiprzypiswkocowych">
    <w:name w:val="Znaki przypisów końcowych"/>
    <w:rsid w:val="00453459"/>
    <w:rPr>
      <w:vertAlign w:val="superscript"/>
    </w:rPr>
  </w:style>
  <w:style w:type="character" w:customStyle="1" w:styleId="Znakinumeracji">
    <w:name w:val="Znaki numeracji"/>
    <w:rsid w:val="00453459"/>
  </w:style>
  <w:style w:type="character" w:customStyle="1" w:styleId="TekstpodstawowyZnak1">
    <w:name w:val="Tekst podstawowy Znak1"/>
    <w:rsid w:val="00453459"/>
    <w:rPr>
      <w:rFonts w:ascii="Calibri" w:eastAsia="Calibri" w:hAnsi="Calibri" w:cs="Calibri"/>
      <w:lang w:eastAsia="ar-SA"/>
    </w:rPr>
  </w:style>
  <w:style w:type="paragraph" w:styleId="Lista">
    <w:name w:val="List"/>
    <w:basedOn w:val="Tekstpodstawowy"/>
    <w:rsid w:val="00453459"/>
    <w:pPr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Podpis3">
    <w:name w:val="Podpis3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Nagwek30">
    <w:name w:val="Nagłówek3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Nagwek20">
    <w:name w:val="Nagłówek2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character" w:customStyle="1" w:styleId="TekstpodstawowywcityZnak1">
    <w:name w:val="Tekst podstawowy wcięty Znak1"/>
    <w:rsid w:val="00453459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453459"/>
    <w:pPr>
      <w:suppressAutoHyphens/>
      <w:spacing w:line="100" w:lineRule="atLeast"/>
    </w:pPr>
    <w:rPr>
      <w:rFonts w:cs="Calibri"/>
      <w:lang w:eastAsia="ar-SA"/>
    </w:rPr>
  </w:style>
  <w:style w:type="paragraph" w:customStyle="1" w:styleId="Tekstpodstawowy31">
    <w:name w:val="Tekst podstawowy 31"/>
    <w:basedOn w:val="Normalny"/>
    <w:rsid w:val="00453459"/>
    <w:pPr>
      <w:suppressAutoHyphens/>
      <w:spacing w:after="120" w:line="100" w:lineRule="atLeast"/>
    </w:pPr>
    <w:rPr>
      <w:rFonts w:cs="Calibri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453459"/>
    <w:pPr>
      <w:suppressAutoHyphens/>
      <w:spacing w:after="120" w:line="276" w:lineRule="auto"/>
      <w:ind w:left="283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Referat">
    <w:name w:val="Referat"/>
    <w:basedOn w:val="Normalny"/>
    <w:rsid w:val="00453459"/>
    <w:pPr>
      <w:suppressAutoHyphens/>
      <w:spacing w:line="480" w:lineRule="atLeast"/>
    </w:pPr>
    <w:rPr>
      <w:rFonts w:cs="Calibri"/>
      <w:sz w:val="24"/>
      <w:szCs w:val="24"/>
      <w:lang w:eastAsia="ar-SA"/>
    </w:rPr>
  </w:style>
  <w:style w:type="paragraph" w:customStyle="1" w:styleId="Standardowy1">
    <w:name w:val="Standardowy1"/>
    <w:rsid w:val="00453459"/>
    <w:pPr>
      <w:suppressAutoHyphens/>
    </w:pPr>
    <w:rPr>
      <w:rFonts w:eastAsia="Arial" w:cs="Calibri"/>
      <w:sz w:val="24"/>
      <w:lang w:eastAsia="ar-SA"/>
    </w:rPr>
  </w:style>
  <w:style w:type="paragraph" w:customStyle="1" w:styleId="Styl3">
    <w:name w:val="Styl3"/>
    <w:basedOn w:val="Normalny"/>
    <w:rsid w:val="00453459"/>
    <w:pPr>
      <w:shd w:val="clear" w:color="auto" w:fill="FFFFFF"/>
      <w:suppressAutoHyphens/>
      <w:spacing w:line="100" w:lineRule="atLeast"/>
      <w:ind w:left="426" w:hanging="360"/>
      <w:jc w:val="both"/>
    </w:pPr>
    <w:rPr>
      <w:rFonts w:cs="Calibri"/>
      <w:sz w:val="24"/>
      <w:szCs w:val="24"/>
      <w:shd w:val="clear" w:color="auto" w:fill="00FFFF"/>
      <w:lang w:eastAsia="ar-SA"/>
    </w:rPr>
  </w:style>
  <w:style w:type="character" w:customStyle="1" w:styleId="TekstkomentarzaZnak2">
    <w:name w:val="Tekst komentarza Znak2"/>
    <w:rsid w:val="00453459"/>
    <w:rPr>
      <w:rFonts w:ascii="Calibri" w:eastAsia="Calibri" w:hAnsi="Calibri" w:cs="Times New Roman"/>
      <w:sz w:val="20"/>
      <w:szCs w:val="20"/>
    </w:rPr>
  </w:style>
  <w:style w:type="paragraph" w:customStyle="1" w:styleId="Zawartotabeli">
    <w:name w:val="Zawartość tabeli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Nagwektabeli">
    <w:name w:val="Nagłówek tabeli"/>
    <w:basedOn w:val="Zawartotabeli"/>
    <w:rsid w:val="00453459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453459"/>
    <w:pPr>
      <w:suppressAutoHyphens/>
      <w:spacing w:line="276" w:lineRule="auto"/>
    </w:pPr>
    <w:rPr>
      <w:rFonts w:ascii="Calibri" w:eastAsia="Calibri" w:hAnsi="Calibri" w:cs="Calibri"/>
      <w:lang w:eastAsia="ar-SA"/>
    </w:rPr>
  </w:style>
  <w:style w:type="character" w:customStyle="1" w:styleId="TekstprzypisukocowegoZnak1">
    <w:name w:val="Tekst przypisu końcowego Znak1"/>
    <w:semiHidden/>
    <w:rsid w:val="00453459"/>
    <w:rPr>
      <w:rFonts w:ascii="Calibri" w:eastAsia="Calibri" w:hAnsi="Calibri" w:cs="Calibri"/>
      <w:lang w:eastAsia="ar-SA"/>
    </w:rPr>
  </w:style>
  <w:style w:type="paragraph" w:customStyle="1" w:styleId="StandardowyNormalny1">
    <w:name w:val="Standardowy.Normalny1"/>
    <w:rsid w:val="00453459"/>
    <w:pPr>
      <w:suppressAutoHyphens/>
    </w:pPr>
    <w:rPr>
      <w:rFonts w:eastAsia="Arial"/>
      <w:lang w:eastAsia="ar-SA"/>
    </w:rPr>
  </w:style>
  <w:style w:type="paragraph" w:customStyle="1" w:styleId="Zwykytekst1">
    <w:name w:val="Zwykły tekst1"/>
    <w:basedOn w:val="Normalny"/>
    <w:rsid w:val="00453459"/>
    <w:pPr>
      <w:spacing w:line="276" w:lineRule="auto"/>
    </w:pPr>
    <w:rPr>
      <w:rFonts w:ascii="Courier New" w:eastAsia="Calibri" w:hAnsi="Courier New" w:cs="Calibri"/>
      <w:szCs w:val="22"/>
      <w:lang w:eastAsia="ar-SA"/>
    </w:rPr>
  </w:style>
  <w:style w:type="paragraph" w:customStyle="1" w:styleId="Standardowy2">
    <w:name w:val="Standardowy2"/>
    <w:rsid w:val="00453459"/>
    <w:pPr>
      <w:suppressAutoHyphens/>
    </w:pPr>
    <w:rPr>
      <w:rFonts w:eastAsia="Arial"/>
      <w:kern w:val="1"/>
      <w:sz w:val="24"/>
      <w:lang w:eastAsia="ar-SA"/>
    </w:rPr>
  </w:style>
  <w:style w:type="paragraph" w:customStyle="1" w:styleId="Mario">
    <w:name w:val="Mario"/>
    <w:basedOn w:val="Normalny"/>
    <w:rsid w:val="00453459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WW8Num8z0">
    <w:name w:val="WW8Num8z0"/>
    <w:rsid w:val="00453459"/>
    <w:rPr>
      <w:b w:val="0"/>
      <w:i w:val="0"/>
    </w:rPr>
  </w:style>
  <w:style w:type="paragraph" w:styleId="Poprawka">
    <w:name w:val="Revision"/>
    <w:hidden/>
    <w:uiPriority w:val="99"/>
    <w:semiHidden/>
    <w:rsid w:val="00453459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5345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Bezlisty7">
    <w:name w:val="Bez listy7"/>
    <w:next w:val="Bezlisty"/>
    <w:uiPriority w:val="99"/>
    <w:semiHidden/>
    <w:unhideWhenUsed/>
    <w:rsid w:val="00453459"/>
  </w:style>
  <w:style w:type="numbering" w:customStyle="1" w:styleId="Bezlisty8">
    <w:name w:val="Bez listy8"/>
    <w:next w:val="Bezlisty"/>
    <w:uiPriority w:val="99"/>
    <w:semiHidden/>
    <w:unhideWhenUsed/>
    <w:rsid w:val="00453459"/>
  </w:style>
  <w:style w:type="character" w:customStyle="1" w:styleId="FontStyle29">
    <w:name w:val="Font Style29"/>
    <w:uiPriority w:val="99"/>
    <w:rsid w:val="00453459"/>
    <w:rPr>
      <w:rFonts w:ascii="Times New Roman" w:hAnsi="Times New Roman" w:cs="Times New Roman"/>
      <w:sz w:val="22"/>
      <w:szCs w:val="22"/>
    </w:rPr>
  </w:style>
  <w:style w:type="numbering" w:customStyle="1" w:styleId="Styl21">
    <w:name w:val="Styl21"/>
    <w:uiPriority w:val="99"/>
    <w:rsid w:val="00453459"/>
    <w:pPr>
      <w:numPr>
        <w:numId w:val="56"/>
      </w:numPr>
    </w:pPr>
  </w:style>
  <w:style w:type="character" w:customStyle="1" w:styleId="FontStyle79">
    <w:name w:val="Font Style79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83">
    <w:name w:val="Font Style83"/>
    <w:uiPriority w:val="99"/>
    <w:rsid w:val="004462FE"/>
    <w:rPr>
      <w:rFonts w:ascii="Franklin Gothic Medium" w:hAnsi="Franklin Gothic Medium" w:cs="Franklin Gothic Medium"/>
      <w:b/>
      <w:bCs/>
      <w:sz w:val="12"/>
      <w:szCs w:val="12"/>
    </w:rPr>
  </w:style>
  <w:style w:type="paragraph" w:customStyle="1" w:styleId="Style26">
    <w:name w:val="Style26"/>
    <w:basedOn w:val="Normalny"/>
    <w:uiPriority w:val="99"/>
    <w:rsid w:val="004462FE"/>
    <w:pPr>
      <w:widowControl w:val="0"/>
      <w:autoSpaceDE w:val="0"/>
      <w:autoSpaceDN w:val="0"/>
      <w:adjustRightInd w:val="0"/>
      <w:spacing w:line="187" w:lineRule="exact"/>
      <w:ind w:firstLine="259"/>
    </w:pPr>
    <w:rPr>
      <w:rFonts w:ascii="Cambria" w:eastAsia="MS Mincho" w:hAnsi="Cambria"/>
      <w:sz w:val="24"/>
      <w:szCs w:val="24"/>
    </w:rPr>
  </w:style>
  <w:style w:type="paragraph" w:customStyle="1" w:styleId="Style31">
    <w:name w:val="Style3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0">
    <w:name w:val="Style50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8">
    <w:name w:val="Style58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</w:pPr>
    <w:rPr>
      <w:rFonts w:ascii="Cambria" w:eastAsia="MS Mincho" w:hAnsi="Cambria"/>
      <w:sz w:val="24"/>
      <w:szCs w:val="24"/>
    </w:rPr>
  </w:style>
  <w:style w:type="paragraph" w:customStyle="1" w:styleId="Style59">
    <w:name w:val="Style5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4">
    <w:name w:val="Font Style84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100">
    <w:name w:val="Font Style100"/>
    <w:uiPriority w:val="99"/>
    <w:rsid w:val="004462FE"/>
    <w:rPr>
      <w:rFonts w:ascii="Cambria" w:hAnsi="Cambria" w:cs="Cambria"/>
      <w:sz w:val="16"/>
      <w:szCs w:val="16"/>
    </w:rPr>
  </w:style>
  <w:style w:type="paragraph" w:customStyle="1" w:styleId="Style1">
    <w:name w:val="Style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2">
    <w:name w:val="Style52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jc w:val="both"/>
    </w:pPr>
    <w:rPr>
      <w:rFonts w:ascii="Cambria" w:eastAsia="MS Mincho" w:hAnsi="Cambria"/>
      <w:sz w:val="24"/>
      <w:szCs w:val="24"/>
    </w:rPr>
  </w:style>
  <w:style w:type="paragraph" w:customStyle="1" w:styleId="Style22">
    <w:name w:val="Style22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5">
    <w:name w:val="Font Style85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paragraph" w:customStyle="1" w:styleId="Style33">
    <w:name w:val="Style33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49">
    <w:name w:val="Style49"/>
    <w:basedOn w:val="Normalny"/>
    <w:uiPriority w:val="99"/>
    <w:rsid w:val="004462FE"/>
    <w:pPr>
      <w:widowControl w:val="0"/>
      <w:autoSpaceDE w:val="0"/>
      <w:autoSpaceDN w:val="0"/>
      <w:adjustRightInd w:val="0"/>
      <w:spacing w:line="259" w:lineRule="exact"/>
    </w:pPr>
    <w:rPr>
      <w:rFonts w:ascii="Cambria" w:eastAsia="MS Mincho" w:hAnsi="Cambria"/>
      <w:sz w:val="24"/>
      <w:szCs w:val="24"/>
    </w:rPr>
  </w:style>
  <w:style w:type="character" w:customStyle="1" w:styleId="FontStyle66">
    <w:name w:val="Font Style66"/>
    <w:uiPriority w:val="99"/>
    <w:rsid w:val="004462FE"/>
    <w:rPr>
      <w:rFonts w:ascii="Cambria" w:hAnsi="Cambria" w:cs="Cambria"/>
      <w:b/>
      <w:bCs/>
      <w:spacing w:val="-10"/>
      <w:sz w:val="16"/>
      <w:szCs w:val="16"/>
    </w:rPr>
  </w:style>
  <w:style w:type="character" w:customStyle="1" w:styleId="FontStyle88">
    <w:name w:val="Font Style88"/>
    <w:uiPriority w:val="99"/>
    <w:rsid w:val="004462FE"/>
    <w:rPr>
      <w:rFonts w:ascii="Franklin Gothic Medium" w:hAnsi="Franklin Gothic Medium" w:cs="Franklin Gothic Medium"/>
      <w:b/>
      <w:bCs/>
      <w:i/>
      <w:iCs/>
      <w:sz w:val="14"/>
      <w:szCs w:val="14"/>
    </w:rPr>
  </w:style>
  <w:style w:type="paragraph" w:customStyle="1" w:styleId="Style14">
    <w:name w:val="Style14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ind w:hanging="254"/>
    </w:pPr>
    <w:rPr>
      <w:rFonts w:ascii="Cambria" w:eastAsia="MS Mincho" w:hAnsi="Cambria"/>
      <w:sz w:val="24"/>
      <w:szCs w:val="24"/>
    </w:rPr>
  </w:style>
  <w:style w:type="paragraph" w:customStyle="1" w:styleId="Style30">
    <w:name w:val="Style30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1">
    <w:name w:val="Style51"/>
    <w:basedOn w:val="Normalny"/>
    <w:uiPriority w:val="99"/>
    <w:rsid w:val="004462FE"/>
    <w:pPr>
      <w:widowControl w:val="0"/>
      <w:autoSpaceDE w:val="0"/>
      <w:autoSpaceDN w:val="0"/>
      <w:adjustRightInd w:val="0"/>
      <w:spacing w:line="154" w:lineRule="exact"/>
      <w:ind w:hanging="278"/>
    </w:pPr>
    <w:rPr>
      <w:rFonts w:ascii="Cambria" w:eastAsia="MS Mincho" w:hAnsi="Cambria"/>
      <w:sz w:val="24"/>
      <w:szCs w:val="24"/>
    </w:rPr>
  </w:style>
  <w:style w:type="paragraph" w:customStyle="1" w:styleId="Style55">
    <w:name w:val="Style55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74">
    <w:name w:val="Font Style74"/>
    <w:uiPriority w:val="99"/>
    <w:rsid w:val="004462FE"/>
    <w:rPr>
      <w:rFonts w:ascii="Constantia" w:hAnsi="Constantia" w:cs="Constantia"/>
      <w:sz w:val="14"/>
      <w:szCs w:val="14"/>
    </w:rPr>
  </w:style>
  <w:style w:type="paragraph" w:customStyle="1" w:styleId="Style46">
    <w:name w:val="Style46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ind w:hanging="322"/>
    </w:pPr>
    <w:rPr>
      <w:rFonts w:ascii="Cambria" w:eastAsia="MS Mincho" w:hAnsi="Cambria"/>
      <w:sz w:val="24"/>
      <w:szCs w:val="24"/>
    </w:rPr>
  </w:style>
  <w:style w:type="paragraph" w:customStyle="1" w:styleId="Style37">
    <w:name w:val="Style37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39">
    <w:name w:val="Style3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1">
    <w:name w:val="Font Style91"/>
    <w:uiPriority w:val="99"/>
    <w:rsid w:val="004462FE"/>
    <w:rPr>
      <w:rFonts w:ascii="Arial" w:hAnsi="Arial" w:cs="Arial"/>
      <w:b/>
      <w:bCs/>
      <w:sz w:val="14"/>
      <w:szCs w:val="14"/>
    </w:rPr>
  </w:style>
  <w:style w:type="paragraph" w:customStyle="1" w:styleId="Style35">
    <w:name w:val="Style35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  <w:ind w:hanging="269"/>
    </w:pPr>
    <w:rPr>
      <w:rFonts w:ascii="Cambria" w:eastAsia="MS Mincho" w:hAnsi="Cambria"/>
      <w:sz w:val="24"/>
      <w:szCs w:val="24"/>
    </w:rPr>
  </w:style>
  <w:style w:type="paragraph" w:customStyle="1" w:styleId="Style23">
    <w:name w:val="Style23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6">
    <w:name w:val="Style56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7">
    <w:name w:val="Font Style97"/>
    <w:uiPriority w:val="99"/>
    <w:rsid w:val="004462FE"/>
    <w:rPr>
      <w:rFonts w:ascii="Franklin Gothic Medium" w:hAnsi="Franklin Gothic Medium" w:cs="Franklin Gothic Medium"/>
      <w:sz w:val="12"/>
      <w:szCs w:val="12"/>
    </w:rPr>
  </w:style>
  <w:style w:type="character" w:customStyle="1" w:styleId="FontStyle98">
    <w:name w:val="Font Style98"/>
    <w:uiPriority w:val="99"/>
    <w:rsid w:val="004462FE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101">
    <w:name w:val="Font Style101"/>
    <w:uiPriority w:val="99"/>
    <w:rsid w:val="004462FE"/>
    <w:rPr>
      <w:rFonts w:ascii="Arial" w:hAnsi="Arial" w:cs="Arial"/>
      <w:spacing w:val="-10"/>
      <w:sz w:val="18"/>
      <w:szCs w:val="18"/>
    </w:rPr>
  </w:style>
  <w:style w:type="character" w:customStyle="1" w:styleId="FontStyle102">
    <w:name w:val="Font Style102"/>
    <w:uiPriority w:val="99"/>
    <w:rsid w:val="004462FE"/>
    <w:rPr>
      <w:rFonts w:ascii="Franklin Gothic Medium" w:hAnsi="Franklin Gothic Medium" w:cs="Franklin Gothic Medium"/>
      <w:i/>
      <w:iCs/>
      <w:sz w:val="14"/>
      <w:szCs w:val="14"/>
    </w:rPr>
  </w:style>
  <w:style w:type="character" w:customStyle="1" w:styleId="FontStyle78">
    <w:name w:val="Font Style78"/>
    <w:uiPriority w:val="99"/>
    <w:rsid w:val="004462FE"/>
    <w:rPr>
      <w:rFonts w:ascii="Constantia" w:hAnsi="Constantia" w:cs="Constantia"/>
      <w:sz w:val="10"/>
      <w:szCs w:val="10"/>
    </w:rPr>
  </w:style>
  <w:style w:type="paragraph" w:customStyle="1" w:styleId="Style12">
    <w:name w:val="Style12"/>
    <w:basedOn w:val="Normalny"/>
    <w:uiPriority w:val="99"/>
    <w:rsid w:val="004462FE"/>
    <w:pPr>
      <w:widowControl w:val="0"/>
      <w:autoSpaceDE w:val="0"/>
      <w:autoSpaceDN w:val="0"/>
      <w:adjustRightInd w:val="0"/>
      <w:spacing w:line="197" w:lineRule="exact"/>
      <w:ind w:hanging="283"/>
    </w:pPr>
    <w:rPr>
      <w:rFonts w:ascii="Cambria" w:eastAsia="MS Mincho" w:hAnsi="Cambria"/>
      <w:sz w:val="24"/>
      <w:szCs w:val="24"/>
    </w:rPr>
  </w:style>
  <w:style w:type="paragraph" w:customStyle="1" w:styleId="Style32">
    <w:name w:val="Style32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jc w:val="both"/>
    </w:pPr>
    <w:rPr>
      <w:rFonts w:ascii="Cambria" w:eastAsia="MS Mincho" w:hAnsi="Cambria"/>
      <w:sz w:val="24"/>
      <w:szCs w:val="24"/>
    </w:rPr>
  </w:style>
  <w:style w:type="paragraph" w:customStyle="1" w:styleId="Standard">
    <w:name w:val="Standard"/>
    <w:qFormat/>
    <w:rsid w:val="000D3E8C"/>
    <w:pPr>
      <w:suppressAutoHyphens/>
      <w:autoSpaceDN w:val="0"/>
      <w:textAlignment w:val="baseline"/>
    </w:pPr>
    <w:rPr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GKy9pdXhpVEY5QldNSlVjd01HZDVZcGs0eXd5QnQ4S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7sYtpRWPeSFGYhfimOvn8jlnbOG9OoLBo6mcE/qXazE=</DigestValue>
      </Reference>
      <Reference URI="#INFO">
        <DigestMethod Algorithm="http://www.w3.org/2001/04/xmlenc#sha256"/>
        <DigestValue>rgiYh1yPpT5W/jj0Oq6Vgn4M/xGeBPZZ1C59adnR3U8=</DigestValue>
      </Reference>
    </SignedInfo>
    <SignatureValue>GszVhkPGYy3DKB88mOEbIN1uGR80gx+U6RllX1XdBjk8RYq5hUHqhVr+Ck4ViVHeOLMFdUnkGWZU2TQR4Zp8CQ==</SignatureValue>
    <Object Id="INFO">
      <ArrayOfString xmlns:xsd="http://www.w3.org/2001/XMLSchema" xmlns:xsi="http://www.w3.org/2001/XMLSchema-instance" xmlns="">
        <string>F+/iuxiTF9BWMJUcwMGd5Ypk4ywyBt8K</string>
      </ArrayOfString>
    </Object>
  </Signature>
</WrappedLabelInfo>
</file>

<file path=customXml/itemProps1.xml><?xml version="1.0" encoding="utf-8"?>
<ds:datastoreItem xmlns:ds="http://schemas.openxmlformats.org/officeDocument/2006/customXml" ds:itemID="{BFB42AB8-3345-4439-A3CA-CC0A6B2C51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2C3FF7-E4CB-4C93-AA1E-FCC0B14313AF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522A80B9-1BA0-4B25-AF21-B5D26D11B0A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2175</Characters>
  <Application>Microsoft Office Word</Application>
  <DocSecurity>0</DocSecurity>
  <Lines>100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 podm udost</vt:lpstr>
    </vt:vector>
  </TitlesOfParts>
  <Company>JW 3090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 podm udost</dc:title>
  <dc:subject/>
  <dc:creator>Nowak Anna Teresa</dc:creator>
  <cp:keywords/>
  <cp:lastModifiedBy>Bielicka Elżbieta</cp:lastModifiedBy>
  <cp:revision>6</cp:revision>
  <cp:lastPrinted>2025-10-10T08:09:00Z</cp:lastPrinted>
  <dcterms:created xsi:type="dcterms:W3CDTF">2025-10-10T09:30:00Z</dcterms:created>
  <dcterms:modified xsi:type="dcterms:W3CDTF">2025-12-18T11:06:00Z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2452b158-82d5-4602-bec7-5e2d3e66c59d</vt:lpwstr>
  </property>
  <property fmtid="{D5CDD505-2E9C-101B-9397-08002B2CF9AE}" pid="3" name="bjSaver">
    <vt:lpwstr>9I+wK+Y81Em3c12f4swpZ/hdFWNiCxx1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Nowak Anna Teresa</vt:lpwstr>
  </property>
  <property fmtid="{D5CDD505-2E9C-101B-9397-08002B2CF9AE}" pid="8" name="s5636:Creator type=organization">
    <vt:lpwstr>MILNET-Z</vt:lpwstr>
  </property>
  <property fmtid="{D5CDD505-2E9C-101B-9397-08002B2CF9AE}" pid="9" name="UniqueDocumentKey">
    <vt:lpwstr>19a51680-fa87-4734-812d-c16131ebd0c2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10.11.176.106</vt:lpwstr>
  </property>
</Properties>
</file>